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F80D9FE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 w:rsidR="00641169">
        <w:rPr>
          <w:rFonts w:ascii="Garamond" w:hAnsi="Garamond"/>
          <w:sz w:val="24"/>
          <w:szCs w:val="24"/>
        </w:rPr>
        <w:t xml:space="preserve">zakázka:  </w:t>
      </w:r>
      <w:r>
        <w:rPr>
          <w:rFonts w:ascii="Garamond" w:hAnsi="Garamond"/>
          <w:sz w:val="24"/>
          <w:szCs w:val="24"/>
        </w:rPr>
        <w:t xml:space="preserve"> </w:t>
      </w:r>
      <w:proofErr w:type="gramEnd"/>
      <w:r>
        <w:rPr>
          <w:rFonts w:ascii="Garamond" w:hAnsi="Garamond"/>
          <w:sz w:val="24"/>
          <w:szCs w:val="24"/>
        </w:rPr>
        <w:t xml:space="preserve">   </w:t>
      </w:r>
      <w:r w:rsidR="00641169">
        <w:rPr>
          <w:rFonts w:ascii="Garamond" w:hAnsi="Garamond"/>
          <w:sz w:val="24"/>
          <w:szCs w:val="24"/>
        </w:rPr>
        <w:t xml:space="preserve">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376A56" w:rsidRPr="003F70F3">
        <w:rPr>
          <w:rFonts w:ascii="Garamond" w:hAnsi="Garamond"/>
          <w:sz w:val="24"/>
          <w:szCs w:val="24"/>
        </w:rPr>
        <w:t>0</w:t>
      </w:r>
      <w:r w:rsidR="008A3CD0">
        <w:rPr>
          <w:rFonts w:ascii="Garamond" w:hAnsi="Garamond"/>
          <w:sz w:val="24"/>
          <w:szCs w:val="24"/>
        </w:rPr>
        <w:t>2</w:t>
      </w:r>
      <w:r w:rsidR="00AB2FDE">
        <w:rPr>
          <w:rFonts w:ascii="Garamond" w:hAnsi="Garamond"/>
          <w:sz w:val="24"/>
          <w:szCs w:val="24"/>
        </w:rPr>
        <w:t>4</w:t>
      </w:r>
      <w:r w:rsidR="00EB6175" w:rsidRPr="003F70F3">
        <w:rPr>
          <w:rFonts w:ascii="Garamond" w:hAnsi="Garamond"/>
          <w:sz w:val="24"/>
          <w:szCs w:val="24"/>
        </w:rPr>
        <w:t>-202</w:t>
      </w:r>
      <w:r w:rsidR="005E51F9">
        <w:rPr>
          <w:rFonts w:ascii="Garamond" w:hAnsi="Garamond"/>
          <w:sz w:val="24"/>
          <w:szCs w:val="24"/>
        </w:rPr>
        <w:t>3</w:t>
      </w:r>
    </w:p>
    <w:p w14:paraId="734915B7" w14:textId="59CA5B35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B2FDE" w:rsidRPr="00875F1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https://zakazky.zcu.cz/contract_display_6389.html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3ECF99A2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Lhůta pro podání nabídek je stanovena </w:t>
      </w:r>
      <w:r w:rsidRPr="003F70F3">
        <w:rPr>
          <w:rFonts w:ascii="Garamond" w:hAnsi="Garamond" w:cs="Arial"/>
          <w:sz w:val="22"/>
          <w:szCs w:val="22"/>
        </w:rPr>
        <w:t>do</w:t>
      </w:r>
      <w:r w:rsidR="003C1FD6" w:rsidRPr="003F70F3">
        <w:rPr>
          <w:rFonts w:ascii="Garamond" w:hAnsi="Garamond" w:cs="Arial"/>
          <w:sz w:val="22"/>
          <w:szCs w:val="22"/>
        </w:rPr>
        <w:t xml:space="preserve"> </w:t>
      </w:r>
      <w:r w:rsidR="00AB2FDE">
        <w:rPr>
          <w:rFonts w:ascii="Garamond" w:hAnsi="Garamond" w:cs="Arial"/>
          <w:b/>
          <w:sz w:val="22"/>
          <w:szCs w:val="22"/>
        </w:rPr>
        <w:t>14</w:t>
      </w:r>
      <w:r w:rsidR="000E7918">
        <w:rPr>
          <w:rFonts w:ascii="Garamond" w:hAnsi="Garamond" w:cs="Arial"/>
          <w:b/>
          <w:sz w:val="22"/>
          <w:szCs w:val="22"/>
        </w:rPr>
        <w:t>.</w:t>
      </w:r>
      <w:r w:rsidR="008A3CD0">
        <w:rPr>
          <w:rFonts w:ascii="Garamond" w:hAnsi="Garamond" w:cs="Arial"/>
          <w:b/>
          <w:sz w:val="22"/>
          <w:szCs w:val="22"/>
        </w:rPr>
        <w:t>1</w:t>
      </w:r>
      <w:r w:rsidR="00D800E6">
        <w:rPr>
          <w:rFonts w:ascii="Garamond" w:hAnsi="Garamond" w:cs="Arial"/>
          <w:b/>
          <w:sz w:val="22"/>
          <w:szCs w:val="22"/>
        </w:rPr>
        <w:t>1</w:t>
      </w:r>
      <w:r w:rsidR="003F70F3">
        <w:rPr>
          <w:rFonts w:ascii="Garamond" w:hAnsi="Garamond" w:cs="Arial"/>
          <w:b/>
          <w:sz w:val="22"/>
          <w:szCs w:val="22"/>
        </w:rPr>
        <w:t>.202</w:t>
      </w:r>
      <w:r w:rsidR="00A95FDE">
        <w:rPr>
          <w:rFonts w:ascii="Garamond" w:hAnsi="Garamond" w:cs="Arial"/>
          <w:b/>
          <w:sz w:val="22"/>
          <w:szCs w:val="22"/>
        </w:rPr>
        <w:t>3</w:t>
      </w:r>
      <w:r w:rsidR="00FA2639">
        <w:rPr>
          <w:rFonts w:ascii="Garamond" w:hAnsi="Garamond" w:cs="Arial"/>
          <w:b/>
          <w:sz w:val="22"/>
          <w:szCs w:val="22"/>
        </w:rPr>
        <w:t xml:space="preserve"> </w:t>
      </w:r>
      <w:r w:rsidR="003C1FD6" w:rsidRPr="00F72226">
        <w:rPr>
          <w:rFonts w:ascii="Garamond" w:hAnsi="Garamond" w:cs="Arial"/>
          <w:b/>
          <w:sz w:val="22"/>
          <w:szCs w:val="22"/>
        </w:rPr>
        <w:t>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4B1982">
        <w:rPr>
          <w:rFonts w:ascii="Garamond" w:hAnsi="Garamond" w:cs="Arial"/>
          <w:b/>
          <w:sz w:val="22"/>
          <w:szCs w:val="22"/>
        </w:rPr>
        <w:t>09</w:t>
      </w:r>
      <w:r w:rsidR="006C4DD5" w:rsidRPr="00F72226">
        <w:rPr>
          <w:rFonts w:ascii="Garamond" w:hAnsi="Garamond" w:cs="Arial"/>
          <w:b/>
          <w:sz w:val="22"/>
          <w:szCs w:val="22"/>
        </w:rPr>
        <w:t>:</w:t>
      </w:r>
      <w:r w:rsidR="00D800E6">
        <w:rPr>
          <w:rFonts w:ascii="Garamond" w:hAnsi="Garamond" w:cs="Arial"/>
          <w:b/>
          <w:sz w:val="22"/>
          <w:szCs w:val="22"/>
        </w:rPr>
        <w:t>0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66345382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F51247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54F299E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</w:t>
      </w:r>
      <w:r w:rsidR="00D51D32">
        <w:rPr>
          <w:rFonts w:ascii="Garamond" w:hAnsi="Garamond" w:cs="Arial"/>
        </w:rPr>
        <w:t>a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FF492FD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</w:t>
      </w:r>
      <w:r w:rsidR="00B0642A">
        <w:rPr>
          <w:rFonts w:ascii="Garamond" w:hAnsi="Garamond" w:cs="Arial"/>
          <w:sz w:val="22"/>
          <w:szCs w:val="22"/>
        </w:rPr>
        <w:t>.</w:t>
      </w:r>
      <w:r w:rsidR="00024356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7406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651CC82C" w:rsidR="002012B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C383374" w14:textId="334E9664" w:rsidR="008442CB" w:rsidRPr="008442CB" w:rsidRDefault="008442CB" w:rsidP="008442CB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8442CB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</w:t>
      </w:r>
      <w:r w:rsidR="00B111A0" w:rsidRPr="008442CB">
        <w:rPr>
          <w:rStyle w:val="docdata"/>
          <w:rFonts w:ascii="Garamond" w:hAnsi="Garamond"/>
          <w:sz w:val="22"/>
          <w:szCs w:val="22"/>
        </w:rPr>
        <w:t>povinen</w:t>
      </w:r>
      <w:r w:rsidR="00B111A0" w:rsidRPr="008442CB" w:rsidDel="00575F74">
        <w:rPr>
          <w:rStyle w:val="docdata"/>
          <w:rFonts w:ascii="Garamond" w:hAnsi="Garamond"/>
          <w:sz w:val="22"/>
          <w:szCs w:val="22"/>
        </w:rPr>
        <w:t xml:space="preserve"> </w:t>
      </w:r>
      <w:r w:rsidR="00F84C34">
        <w:rPr>
          <w:rStyle w:val="docdata"/>
          <w:rFonts w:ascii="Garamond" w:hAnsi="Garamond"/>
          <w:sz w:val="22"/>
          <w:szCs w:val="22"/>
        </w:rPr>
        <w:t>na prvním list</w:t>
      </w:r>
      <w:r w:rsidR="00B111A0">
        <w:rPr>
          <w:rStyle w:val="docdata"/>
          <w:rFonts w:ascii="Garamond" w:hAnsi="Garamond"/>
          <w:sz w:val="22"/>
          <w:szCs w:val="22"/>
        </w:rPr>
        <w:t>u</w:t>
      </w:r>
      <w:r w:rsidR="00F84C34">
        <w:rPr>
          <w:rStyle w:val="docdata"/>
          <w:rFonts w:ascii="Garamond" w:hAnsi="Garamond"/>
          <w:sz w:val="22"/>
          <w:szCs w:val="22"/>
        </w:rPr>
        <w:t xml:space="preserve"> „Nabídková cena“ </w:t>
      </w:r>
      <w:r w:rsidRPr="008442CB">
        <w:rPr>
          <w:rStyle w:val="docdata"/>
          <w:rFonts w:ascii="Garamond" w:hAnsi="Garamond"/>
          <w:sz w:val="22"/>
          <w:szCs w:val="22"/>
        </w:rPr>
        <w:t>doplnit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 xml:space="preserve">požadované údaje do všech </w:t>
      </w:r>
      <w:r w:rsidR="0095702A" w:rsidRPr="005E26DE">
        <w:rPr>
          <w:rStyle w:val="docdata"/>
          <w:rFonts w:ascii="Garamond" w:hAnsi="Garamond"/>
          <w:sz w:val="22"/>
          <w:szCs w:val="22"/>
          <w:highlight w:val="yellow"/>
        </w:rPr>
        <w:t>žlutě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>zvýrazněných buněk</w:t>
      </w:r>
      <w:r w:rsidR="0095702A">
        <w:rPr>
          <w:rStyle w:val="docdata"/>
          <w:rFonts w:ascii="Garamond" w:hAnsi="Garamond"/>
          <w:sz w:val="22"/>
          <w:szCs w:val="22"/>
        </w:rPr>
        <w:t xml:space="preserve">. </w:t>
      </w:r>
      <w:r w:rsidR="00D9391B">
        <w:rPr>
          <w:rFonts w:ascii="Garamond" w:hAnsi="Garamond"/>
          <w:sz w:val="22"/>
          <w:szCs w:val="22"/>
        </w:rPr>
        <w:t>N</w:t>
      </w:r>
      <w:r w:rsidR="00F84C34">
        <w:rPr>
          <w:rFonts w:ascii="Garamond" w:hAnsi="Garamond"/>
          <w:sz w:val="22"/>
          <w:szCs w:val="22"/>
        </w:rPr>
        <w:t>a druhém list</w:t>
      </w:r>
      <w:r w:rsidR="00B111A0">
        <w:rPr>
          <w:rFonts w:ascii="Garamond" w:hAnsi="Garamond"/>
          <w:sz w:val="22"/>
          <w:szCs w:val="22"/>
        </w:rPr>
        <w:t>u</w:t>
      </w:r>
      <w:r w:rsidR="00F84C34">
        <w:rPr>
          <w:rFonts w:ascii="Garamond" w:hAnsi="Garamond"/>
          <w:sz w:val="22"/>
          <w:szCs w:val="22"/>
        </w:rPr>
        <w:t xml:space="preserve"> </w:t>
      </w:r>
      <w:r w:rsidR="00575F74">
        <w:rPr>
          <w:rFonts w:ascii="Garamond" w:hAnsi="Garamond"/>
          <w:sz w:val="22"/>
          <w:szCs w:val="22"/>
        </w:rPr>
        <w:t>„Náklady</w:t>
      </w:r>
      <w:r w:rsidR="00F84C34">
        <w:rPr>
          <w:rFonts w:ascii="Garamond" w:hAnsi="Garamond"/>
          <w:sz w:val="22"/>
          <w:szCs w:val="22"/>
        </w:rPr>
        <w:t xml:space="preserve"> životního cyklu“</w:t>
      </w:r>
      <w:r w:rsidR="006C6DED">
        <w:rPr>
          <w:rFonts w:ascii="Garamond" w:hAnsi="Garamond"/>
          <w:sz w:val="22"/>
          <w:szCs w:val="22"/>
        </w:rPr>
        <w:t xml:space="preserve"> (dále jen „List NŽC“)</w:t>
      </w:r>
      <w:r w:rsidR="00957696">
        <w:rPr>
          <w:rFonts w:ascii="Garamond" w:hAnsi="Garamond"/>
          <w:sz w:val="22"/>
          <w:szCs w:val="22"/>
        </w:rPr>
        <w:t xml:space="preserve"> je dodavatel povinen uvést náklady související s užíváním </w:t>
      </w:r>
      <w:r w:rsidR="00575F74">
        <w:rPr>
          <w:rFonts w:ascii="Garamond" w:hAnsi="Garamond"/>
          <w:sz w:val="22"/>
          <w:szCs w:val="22"/>
        </w:rPr>
        <w:t xml:space="preserve">nabízeného </w:t>
      </w:r>
      <w:r w:rsidR="00957696">
        <w:rPr>
          <w:rFonts w:ascii="Garamond" w:hAnsi="Garamond"/>
          <w:sz w:val="22"/>
          <w:szCs w:val="22"/>
        </w:rPr>
        <w:t xml:space="preserve">Předmětu plnění v souladu </w:t>
      </w:r>
      <w:r w:rsidR="00957696" w:rsidRPr="00F4269B">
        <w:rPr>
          <w:rFonts w:ascii="Garamond" w:hAnsi="Garamond" w:cs="Arial"/>
          <w:sz w:val="22"/>
          <w:szCs w:val="22"/>
        </w:rPr>
        <w:t xml:space="preserve">s podmínkami stanovenými v čl. </w:t>
      </w:r>
      <w:r w:rsidR="00957696">
        <w:rPr>
          <w:rFonts w:ascii="Garamond" w:hAnsi="Garamond" w:cs="Arial"/>
          <w:sz w:val="22"/>
          <w:szCs w:val="22"/>
        </w:rPr>
        <w:t xml:space="preserve">9. </w:t>
      </w:r>
      <w:r w:rsidR="00957696" w:rsidRPr="00F4269B">
        <w:rPr>
          <w:rFonts w:ascii="Garamond" w:hAnsi="Garamond" w:cs="Arial"/>
          <w:sz w:val="22"/>
          <w:szCs w:val="22"/>
        </w:rPr>
        <w:t xml:space="preserve">této </w:t>
      </w:r>
      <w:r w:rsidR="00957696" w:rsidRPr="005A1F74">
        <w:rPr>
          <w:rFonts w:ascii="Garamond" w:hAnsi="Garamond" w:cs="Arial"/>
          <w:sz w:val="22"/>
          <w:szCs w:val="22"/>
        </w:rPr>
        <w:t>Výzvy</w:t>
      </w:r>
      <w:r w:rsidR="00B111A0">
        <w:rPr>
          <w:rFonts w:ascii="Garamond" w:hAnsi="Garamond" w:cs="Arial"/>
          <w:sz w:val="22"/>
          <w:szCs w:val="22"/>
        </w:rPr>
        <w:t xml:space="preserve">, </w:t>
      </w:r>
      <w:r w:rsidR="00011C82">
        <w:rPr>
          <w:rFonts w:ascii="Garamond" w:hAnsi="Garamond" w:cs="Arial"/>
          <w:sz w:val="22"/>
          <w:szCs w:val="22"/>
        </w:rPr>
        <w:t xml:space="preserve">tj. </w:t>
      </w:r>
      <w:r w:rsidR="006C6DED">
        <w:rPr>
          <w:rFonts w:ascii="Garamond" w:hAnsi="Garamond"/>
          <w:sz w:val="22"/>
          <w:szCs w:val="22"/>
        </w:rPr>
        <w:t>doplnit požadované údaje do</w:t>
      </w:r>
      <w:r w:rsidR="00B111A0" w:rsidRPr="008442CB">
        <w:rPr>
          <w:rFonts w:ascii="Garamond" w:hAnsi="Garamond"/>
          <w:sz w:val="22"/>
          <w:szCs w:val="22"/>
        </w:rPr>
        <w:t xml:space="preserve"> </w:t>
      </w:r>
      <w:r w:rsidR="00B111A0" w:rsidRPr="008442CB">
        <w:rPr>
          <w:rFonts w:ascii="Garamond" w:hAnsi="Garamond" w:cs="Arial"/>
          <w:sz w:val="22"/>
          <w:szCs w:val="22"/>
          <w:highlight w:val="yellow"/>
        </w:rPr>
        <w:t>žlutě</w:t>
      </w:r>
      <w:r w:rsidR="00B111A0" w:rsidRPr="008442CB">
        <w:rPr>
          <w:rFonts w:ascii="Garamond" w:hAnsi="Garamond" w:cs="Arial"/>
          <w:sz w:val="22"/>
          <w:szCs w:val="22"/>
        </w:rPr>
        <w:t xml:space="preserve"> zvýraz</w:t>
      </w:r>
      <w:r w:rsidR="00011C82">
        <w:rPr>
          <w:rFonts w:ascii="Garamond" w:hAnsi="Garamond" w:cs="Arial"/>
          <w:sz w:val="22"/>
          <w:szCs w:val="22"/>
        </w:rPr>
        <w:t>ně</w:t>
      </w:r>
      <w:r w:rsidR="00B111A0" w:rsidRPr="008442CB">
        <w:rPr>
          <w:rFonts w:ascii="Garamond" w:hAnsi="Garamond" w:cs="Arial"/>
          <w:sz w:val="22"/>
          <w:szCs w:val="22"/>
        </w:rPr>
        <w:t>n</w:t>
      </w:r>
      <w:r w:rsidR="006C6DED">
        <w:rPr>
          <w:rFonts w:ascii="Garamond" w:hAnsi="Garamond" w:cs="Arial"/>
          <w:sz w:val="22"/>
          <w:szCs w:val="22"/>
        </w:rPr>
        <w:t>ých buněk</w:t>
      </w:r>
      <w:r w:rsidR="00B111A0" w:rsidRPr="008442CB">
        <w:rPr>
          <w:rFonts w:ascii="Garamond" w:hAnsi="Garamond"/>
          <w:sz w:val="22"/>
          <w:szCs w:val="22"/>
        </w:rPr>
        <w:t>.</w:t>
      </w:r>
      <w:r w:rsidR="001A2840"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8442CB">
        <w:rPr>
          <w:rFonts w:ascii="Garamond" w:hAnsi="Garamond"/>
          <w:sz w:val="22"/>
          <w:szCs w:val="22"/>
        </w:rPr>
        <w:t>.</w:t>
      </w:r>
    </w:p>
    <w:p w14:paraId="105F039C" w14:textId="696AFF42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</w:t>
      </w:r>
      <w:r w:rsidR="00876E09" w:rsidRPr="00F4269B">
        <w:rPr>
          <w:rFonts w:ascii="Garamond" w:hAnsi="Garamond" w:cs="Arial"/>
          <w:sz w:val="22"/>
          <w:szCs w:val="22"/>
        </w:rPr>
        <w:t xml:space="preserve">smlouvy </w:t>
      </w:r>
      <w:r w:rsidR="00876E09">
        <w:rPr>
          <w:rFonts w:ascii="Garamond" w:hAnsi="Garamond" w:cs="Arial"/>
          <w:sz w:val="22"/>
          <w:szCs w:val="22"/>
        </w:rPr>
        <w:t>ve formátu PDF/A</w:t>
      </w:r>
      <w:r w:rsidR="00876E09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876E09">
        <w:rPr>
          <w:rFonts w:ascii="Garamond" w:hAnsi="Garamond" w:cs="Arial"/>
          <w:sz w:val="22"/>
          <w:szCs w:val="22"/>
        </w:rPr>
        <w:t>uznávaným</w:t>
      </w:r>
      <w:r w:rsidR="00876E09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</w:t>
      </w:r>
      <w:r w:rsidRPr="00F4269B">
        <w:rPr>
          <w:rFonts w:ascii="Garamond" w:hAnsi="Garamond" w:cs="Arial"/>
          <w:sz w:val="22"/>
          <w:szCs w:val="22"/>
        </w:rPr>
        <w:t>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54E079C2" w:rsidR="005A575C" w:rsidRPr="007A143C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="00876E09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876E09" w:rsidRPr="00F4269B">
        <w:rPr>
          <w:rFonts w:ascii="Garamond" w:hAnsi="Garamond" w:cs="Arial"/>
          <w:b/>
          <w:sz w:val="22"/>
          <w:szCs w:val="22"/>
        </w:rPr>
        <w:t>.</w:t>
      </w:r>
      <w:r w:rsidR="00876E09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876E09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876E09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Pr="007A143C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40314F79" w14:textId="77777777" w:rsidR="00A66DBB" w:rsidRDefault="0066702F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</w:t>
      </w:r>
      <w:r w:rsidR="005B0A82" w:rsidRPr="00EF3ED9">
        <w:rPr>
          <w:rFonts w:ascii="Garamond" w:hAnsi="Garamond" w:cs="Arial"/>
          <w:sz w:val="22"/>
          <w:szCs w:val="22"/>
        </w:rPr>
        <w:t xml:space="preserve">Předmětu plnění a nákladů souvisejících s jeho užíváním po dobu 5 let. Náklady budou </w:t>
      </w:r>
      <w:r w:rsidR="005B0A82" w:rsidRPr="005B0A82">
        <w:rPr>
          <w:rFonts w:ascii="Garamond" w:hAnsi="Garamond" w:cs="Arial"/>
          <w:sz w:val="22"/>
          <w:szCs w:val="22"/>
        </w:rPr>
        <w:t xml:space="preserve">stanoveny </w:t>
      </w:r>
      <w:r w:rsidR="00843A1D" w:rsidRPr="005B0A82">
        <w:rPr>
          <w:rFonts w:ascii="Garamond" w:hAnsi="Garamond" w:cs="Arial"/>
          <w:sz w:val="22"/>
          <w:szCs w:val="22"/>
        </w:rPr>
        <w:t>p</w:t>
      </w:r>
      <w:r w:rsidR="00843A1D" w:rsidRPr="00EF3ED9">
        <w:rPr>
          <w:rFonts w:ascii="Garamond" w:hAnsi="Garamond" w:cs="Arial"/>
          <w:sz w:val="22"/>
          <w:szCs w:val="22"/>
        </w:rPr>
        <w:t>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 xml:space="preserve">na daném </w:t>
      </w:r>
      <w:r w:rsidR="00D55B69">
        <w:rPr>
          <w:rFonts w:ascii="Garamond" w:hAnsi="Garamond" w:cs="Arial"/>
          <w:sz w:val="22"/>
          <w:szCs w:val="22"/>
        </w:rPr>
        <w:t xml:space="preserve">typu </w:t>
      </w:r>
      <w:r w:rsidR="00843A1D" w:rsidRPr="00EF3ED9">
        <w:rPr>
          <w:rFonts w:ascii="Garamond" w:hAnsi="Garamond" w:cs="Arial"/>
          <w:sz w:val="22"/>
          <w:szCs w:val="22"/>
        </w:rPr>
        <w:t>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</w:p>
    <w:p w14:paraId="08653535" w14:textId="3C05A901" w:rsidR="0063063D" w:rsidRDefault="00211A3C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7456996" w14:textId="1E330C25" w:rsidR="00A66DBB" w:rsidRDefault="00A66DBB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D735C7">
        <w:rPr>
          <w:rFonts w:ascii="Garamond" w:hAnsi="Garamond" w:cs="Arial"/>
          <w:sz w:val="22"/>
          <w:szCs w:val="22"/>
        </w:rPr>
        <w:t>uveden (kalkulován)</w:t>
      </w:r>
      <w:r w:rsidRPr="008D1DB2">
        <w:rPr>
          <w:rFonts w:ascii="Garamond" w:hAnsi="Garamond" w:cs="Arial"/>
          <w:sz w:val="22"/>
          <w:szCs w:val="22"/>
        </w:rPr>
        <w:t xml:space="preserve"> v nejvyšší </w:t>
      </w:r>
      <w:r w:rsidR="00BE0AD3">
        <w:rPr>
          <w:rFonts w:ascii="Garamond" w:hAnsi="Garamond" w:cs="Arial"/>
          <w:sz w:val="22"/>
          <w:szCs w:val="22"/>
        </w:rPr>
        <w:t xml:space="preserve">na trhu aktuálně běžně </w:t>
      </w:r>
      <w:r w:rsidRPr="008D1DB2">
        <w:rPr>
          <w:rFonts w:ascii="Garamond" w:hAnsi="Garamond" w:cs="Arial"/>
          <w:sz w:val="22"/>
          <w:szCs w:val="22"/>
        </w:rPr>
        <w:t>nabízené kapacitě nebo životnosti (tzv. „výtěžnosti“), kdy výtěžnost znamená počet vytištěných stran při 5 % pokrytí na běžný papír formátu A4.</w:t>
      </w:r>
      <w:r>
        <w:rPr>
          <w:rFonts w:ascii="Garamond" w:hAnsi="Garamond" w:cs="Arial"/>
          <w:sz w:val="22"/>
          <w:szCs w:val="22"/>
        </w:rPr>
        <w:t xml:space="preserve"> </w:t>
      </w:r>
    </w:p>
    <w:p w14:paraId="38FF1E3F" w14:textId="2CE6BA29" w:rsidR="00A66DBB" w:rsidRPr="00EF3ED9" w:rsidRDefault="00A66DBB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Za </w:t>
      </w:r>
      <w:r w:rsidRPr="008D1DB2">
        <w:rPr>
          <w:rFonts w:ascii="Garamond" w:hAnsi="Garamond"/>
          <w:sz w:val="22"/>
          <w:szCs w:val="22"/>
        </w:rPr>
        <w:t xml:space="preserve">potřebný </w:t>
      </w:r>
      <w:r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originální spotřební materiál </w:t>
      </w: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se považují pouze položky uvedené u </w:t>
      </w:r>
      <w:r w:rsidRPr="008D1DB2">
        <w:rPr>
          <w:rFonts w:ascii="Garamond" w:hAnsi="Garamond" w:cs="Arial"/>
          <w:sz w:val="22"/>
          <w:szCs w:val="22"/>
        </w:rPr>
        <w:t xml:space="preserve">nabízeného </w:t>
      </w:r>
      <w:r>
        <w:rPr>
          <w:rFonts w:ascii="Garamond" w:hAnsi="Garamond" w:cs="Arial"/>
          <w:sz w:val="22"/>
          <w:szCs w:val="22"/>
        </w:rPr>
        <w:t xml:space="preserve">typu zařízení na </w:t>
      </w:r>
      <w:hyperlink r:id="rId11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>
        <w:rPr>
          <w:rFonts w:ascii="Garamond" w:hAnsi="Garamond"/>
          <w:sz w:val="22"/>
          <w:szCs w:val="22"/>
        </w:rPr>
        <w:t xml:space="preserve">, nebo jiných </w:t>
      </w:r>
      <w:r w:rsidRPr="008D1DB2">
        <w:rPr>
          <w:rFonts w:ascii="Garamond" w:hAnsi="Garamond"/>
          <w:sz w:val="22"/>
          <w:szCs w:val="22"/>
        </w:rPr>
        <w:t>veřejně dostupn</w:t>
      </w:r>
      <w:r>
        <w:rPr>
          <w:rFonts w:ascii="Garamond" w:hAnsi="Garamond"/>
          <w:sz w:val="22"/>
          <w:szCs w:val="22"/>
        </w:rPr>
        <w:t>ých</w:t>
      </w:r>
      <w:r w:rsidRPr="008D1DB2">
        <w:rPr>
          <w:rFonts w:ascii="Garamond" w:hAnsi="Garamond"/>
          <w:sz w:val="22"/>
          <w:szCs w:val="22"/>
        </w:rPr>
        <w:t xml:space="preserve"> </w:t>
      </w:r>
      <w:r w:rsidR="00D735C7">
        <w:rPr>
          <w:rFonts w:ascii="Garamond" w:hAnsi="Garamond"/>
          <w:sz w:val="22"/>
          <w:szCs w:val="22"/>
        </w:rPr>
        <w:t xml:space="preserve">internetových </w:t>
      </w:r>
      <w:r w:rsidRPr="008D1DB2">
        <w:rPr>
          <w:rFonts w:ascii="Garamond" w:hAnsi="Garamond"/>
          <w:sz w:val="22"/>
          <w:szCs w:val="22"/>
        </w:rPr>
        <w:t>zdroj</w:t>
      </w:r>
      <w:r>
        <w:rPr>
          <w:rFonts w:ascii="Garamond" w:hAnsi="Garamond"/>
          <w:sz w:val="22"/>
          <w:szCs w:val="22"/>
        </w:rPr>
        <w:t xml:space="preserve">ích (zejm. webové stránky výrobce). V případě, že dodavatel </w:t>
      </w:r>
      <w:r w:rsidR="00D735C7">
        <w:rPr>
          <w:rFonts w:ascii="Garamond" w:hAnsi="Garamond"/>
          <w:sz w:val="22"/>
          <w:szCs w:val="22"/>
        </w:rPr>
        <w:t>uvede</w:t>
      </w:r>
      <w:r>
        <w:rPr>
          <w:rFonts w:ascii="Garamond" w:hAnsi="Garamond"/>
          <w:sz w:val="22"/>
          <w:szCs w:val="22"/>
        </w:rPr>
        <w:t xml:space="preserve"> originální spotřební materiál, kter</w:t>
      </w:r>
      <w:r w:rsidR="00BE0AD3">
        <w:rPr>
          <w:rFonts w:ascii="Garamond" w:hAnsi="Garamond"/>
          <w:sz w:val="22"/>
          <w:szCs w:val="22"/>
        </w:rPr>
        <w:t>ý</w:t>
      </w:r>
      <w:r>
        <w:rPr>
          <w:rFonts w:ascii="Garamond" w:hAnsi="Garamond"/>
          <w:sz w:val="22"/>
          <w:szCs w:val="22"/>
        </w:rPr>
        <w:t xml:space="preserve"> není u daného typu zařízení uveden na </w:t>
      </w:r>
      <w:hyperlink r:id="rId12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BE0AD3">
        <w:rPr>
          <w:rFonts w:ascii="Garamond" w:hAnsi="Garamond"/>
          <w:sz w:val="22"/>
          <w:szCs w:val="22"/>
        </w:rPr>
        <w:t>,</w:t>
      </w:r>
      <w:r>
        <w:rPr>
          <w:rFonts w:ascii="Garamond" w:hAnsi="Garamond"/>
          <w:sz w:val="22"/>
          <w:szCs w:val="22"/>
        </w:rPr>
        <w:t xml:space="preserve"> je povinen uvést v nabídce veřejný zdroj (</w:t>
      </w:r>
      <w:r w:rsidR="00BE0AD3">
        <w:rPr>
          <w:rFonts w:ascii="Garamond" w:hAnsi="Garamond"/>
          <w:sz w:val="22"/>
          <w:szCs w:val="22"/>
        </w:rPr>
        <w:t>zejm</w:t>
      </w:r>
      <w:r>
        <w:rPr>
          <w:rFonts w:ascii="Garamond" w:hAnsi="Garamond"/>
          <w:sz w:val="22"/>
          <w:szCs w:val="22"/>
        </w:rPr>
        <w:t>.</w:t>
      </w:r>
      <w:r w:rsidR="00BE0AD3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konkrétní </w:t>
      </w:r>
      <w:r w:rsidR="00D735C7">
        <w:rPr>
          <w:rFonts w:ascii="Garamond" w:hAnsi="Garamond"/>
          <w:sz w:val="22"/>
          <w:szCs w:val="22"/>
        </w:rPr>
        <w:lastRenderedPageBreak/>
        <w:t>webový</w:t>
      </w:r>
      <w:r w:rsidR="00BE0AD3">
        <w:rPr>
          <w:rFonts w:ascii="Garamond" w:hAnsi="Garamond"/>
          <w:sz w:val="22"/>
          <w:szCs w:val="22"/>
        </w:rPr>
        <w:t xml:space="preserve"> odkaz, nebo </w:t>
      </w:r>
      <w:proofErr w:type="spellStart"/>
      <w:r w:rsidR="00BE0AD3">
        <w:rPr>
          <w:rFonts w:ascii="Garamond" w:hAnsi="Garamond"/>
          <w:sz w:val="22"/>
          <w:szCs w:val="22"/>
        </w:rPr>
        <w:t>printsreen</w:t>
      </w:r>
      <w:proofErr w:type="spellEnd"/>
      <w:r w:rsidR="00BE0AD3">
        <w:rPr>
          <w:rFonts w:ascii="Garamond" w:hAnsi="Garamond"/>
          <w:sz w:val="22"/>
          <w:szCs w:val="22"/>
        </w:rPr>
        <w:t xml:space="preserve">), z nějž je zřejmé, že </w:t>
      </w:r>
      <w:r w:rsidR="00D735C7">
        <w:rPr>
          <w:rFonts w:ascii="Garamond" w:hAnsi="Garamond"/>
          <w:sz w:val="22"/>
          <w:szCs w:val="22"/>
        </w:rPr>
        <w:t>uvedený</w:t>
      </w:r>
      <w:r w:rsidR="00BE0AD3">
        <w:rPr>
          <w:rFonts w:ascii="Garamond" w:hAnsi="Garamond"/>
          <w:sz w:val="22"/>
          <w:szCs w:val="22"/>
        </w:rPr>
        <w:t xml:space="preserve"> originální spotřební materiál je použitelný v daném zařízení</w:t>
      </w:r>
      <w:r w:rsidRPr="008D1DB2">
        <w:rPr>
          <w:rFonts w:ascii="Garamond" w:hAnsi="Garamond" w:cs="Arial"/>
          <w:sz w:val="22"/>
          <w:szCs w:val="22"/>
        </w:rPr>
        <w:t>.</w:t>
      </w:r>
    </w:p>
    <w:p w14:paraId="22A79691" w14:textId="14634E06" w:rsidR="00BE0AD3" w:rsidRPr="00043839" w:rsidRDefault="00211A3C" w:rsidP="00BE0AD3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Náklady životního cyklu dodavatel vyčíslí </w:t>
      </w:r>
      <w:r w:rsidR="006C6DED" w:rsidRPr="00BE0AD3">
        <w:rPr>
          <w:rFonts w:ascii="Garamond" w:hAnsi="Garamond" w:cs="Arial"/>
          <w:sz w:val="22"/>
          <w:szCs w:val="22"/>
        </w:rPr>
        <w:t>na L</w:t>
      </w:r>
      <w:r w:rsidR="006C6DED" w:rsidRPr="00BE0AD3">
        <w:rPr>
          <w:rFonts w:ascii="Garamond" w:hAnsi="Garamond"/>
          <w:sz w:val="22"/>
          <w:szCs w:val="22"/>
        </w:rPr>
        <w:t>istu NŽC</w:t>
      </w:r>
      <w:r w:rsidRPr="00D735C7">
        <w:rPr>
          <w:rFonts w:ascii="Garamond" w:hAnsi="Garamond" w:cs="Arial"/>
          <w:sz w:val="22"/>
          <w:szCs w:val="22"/>
        </w:rPr>
        <w:t>, kde všechny položky</w:t>
      </w:r>
      <w:r w:rsidR="0070727F" w:rsidRPr="00D735C7">
        <w:rPr>
          <w:rFonts w:ascii="Garamond" w:hAnsi="Garamond" w:cs="Arial"/>
          <w:sz w:val="22"/>
          <w:szCs w:val="22"/>
        </w:rPr>
        <w:t>,</w:t>
      </w:r>
      <w:r w:rsidRPr="00D735C7">
        <w:rPr>
          <w:rFonts w:ascii="Garamond" w:hAnsi="Garamond" w:cs="Arial"/>
          <w:sz w:val="22"/>
          <w:szCs w:val="22"/>
        </w:rPr>
        <w:t xml:space="preserve"> </w:t>
      </w:r>
      <w:r w:rsidR="0022713A" w:rsidRPr="00D735C7">
        <w:rPr>
          <w:rFonts w:ascii="Garamond" w:hAnsi="Garamond" w:cs="Arial"/>
          <w:sz w:val="22"/>
          <w:szCs w:val="22"/>
        </w:rPr>
        <w:t>potřebné k</w:t>
      </w:r>
      <w:r w:rsidR="003B0E0B" w:rsidRPr="00D735C7">
        <w:rPr>
          <w:rFonts w:ascii="Garamond" w:hAnsi="Garamond" w:cs="Arial"/>
          <w:sz w:val="22"/>
          <w:szCs w:val="22"/>
        </w:rPr>
        <w:t> </w:t>
      </w:r>
      <w:r w:rsidR="0022713A" w:rsidRPr="00D735C7">
        <w:rPr>
          <w:rFonts w:ascii="Garamond" w:hAnsi="Garamond" w:cs="Arial"/>
          <w:sz w:val="22"/>
          <w:szCs w:val="22"/>
        </w:rPr>
        <w:t>provozu</w:t>
      </w:r>
      <w:r w:rsidR="003B0E0B" w:rsidRPr="00D735C7">
        <w:rPr>
          <w:rFonts w:ascii="Garamond" w:hAnsi="Garamond" w:cs="Arial"/>
          <w:sz w:val="22"/>
          <w:szCs w:val="22"/>
        </w:rPr>
        <w:t xml:space="preserve"> 1 kusu</w:t>
      </w:r>
      <w:r w:rsidR="0022713A" w:rsidRPr="005350E2">
        <w:rPr>
          <w:rFonts w:ascii="Garamond" w:hAnsi="Garamond" w:cs="Arial"/>
          <w:sz w:val="22"/>
          <w:szCs w:val="22"/>
        </w:rPr>
        <w:t xml:space="preserve"> nabízeného </w:t>
      </w:r>
      <w:r w:rsidR="003B0E0B" w:rsidRPr="00BE0AD3">
        <w:rPr>
          <w:rFonts w:ascii="Garamond" w:hAnsi="Garamond" w:cs="Arial"/>
          <w:sz w:val="22"/>
          <w:szCs w:val="22"/>
        </w:rPr>
        <w:t xml:space="preserve">typu </w:t>
      </w:r>
      <w:r w:rsidR="008E7E4E" w:rsidRPr="00BE0AD3">
        <w:rPr>
          <w:rFonts w:ascii="Garamond" w:hAnsi="Garamond" w:cs="Arial"/>
          <w:sz w:val="22"/>
          <w:szCs w:val="22"/>
        </w:rPr>
        <w:t>zařízení</w:t>
      </w:r>
      <w:r w:rsidR="0022713A" w:rsidRPr="00BE0AD3">
        <w:rPr>
          <w:rFonts w:ascii="Garamond" w:hAnsi="Garamond" w:cs="Arial"/>
          <w:sz w:val="22"/>
          <w:szCs w:val="22"/>
        </w:rPr>
        <w:t xml:space="preserve"> (mimo papíru)</w:t>
      </w:r>
      <w:r w:rsidR="0070727F" w:rsidRPr="00BE0AD3">
        <w:rPr>
          <w:rFonts w:ascii="Garamond" w:hAnsi="Garamond" w:cs="Arial"/>
          <w:sz w:val="22"/>
          <w:szCs w:val="22"/>
        </w:rPr>
        <w:t>,</w:t>
      </w:r>
      <w:r w:rsidR="0022713A" w:rsidRPr="00BE0AD3">
        <w:rPr>
          <w:rFonts w:ascii="Garamond" w:hAnsi="Garamond" w:cs="Arial"/>
          <w:sz w:val="22"/>
          <w:szCs w:val="22"/>
        </w:rPr>
        <w:t xml:space="preserve"> </w:t>
      </w:r>
      <w:r w:rsidRPr="00BE0AD3">
        <w:rPr>
          <w:rFonts w:ascii="Garamond" w:hAnsi="Garamond" w:cs="Arial"/>
          <w:sz w:val="22"/>
          <w:szCs w:val="22"/>
        </w:rPr>
        <w:t>ocení nenulovou hodnotou.</w:t>
      </w:r>
      <w:r w:rsidR="006A0635" w:rsidRPr="00BE0AD3">
        <w:rPr>
          <w:rFonts w:ascii="Garamond" w:hAnsi="Garamond" w:cs="Arial"/>
          <w:sz w:val="22"/>
          <w:szCs w:val="22"/>
        </w:rPr>
        <w:t xml:space="preserve"> </w:t>
      </w:r>
      <w:r w:rsidR="00D312CC" w:rsidRPr="00BE0AD3">
        <w:rPr>
          <w:rFonts w:ascii="Garamond" w:hAnsi="Garamond" w:cs="Arial"/>
          <w:sz w:val="22"/>
          <w:szCs w:val="22"/>
        </w:rPr>
        <w:t xml:space="preserve">Z důvodu </w:t>
      </w:r>
      <w:r w:rsidR="000F085E" w:rsidRPr="00BE0AD3">
        <w:rPr>
          <w:rFonts w:ascii="Garamond" w:hAnsi="Garamond" w:cs="Arial"/>
          <w:sz w:val="22"/>
          <w:szCs w:val="22"/>
        </w:rPr>
        <w:t xml:space="preserve">objektivity hodnocení </w:t>
      </w:r>
      <w:r w:rsidR="005D531C" w:rsidRPr="00BE0AD3">
        <w:rPr>
          <w:rFonts w:ascii="Garamond" w:hAnsi="Garamond" w:cs="Arial"/>
          <w:sz w:val="22"/>
          <w:szCs w:val="22"/>
        </w:rPr>
        <w:t>NŽC</w:t>
      </w:r>
      <w:r w:rsidR="00D312CC" w:rsidRPr="00BE0AD3">
        <w:rPr>
          <w:rFonts w:ascii="Garamond" w:hAnsi="Garamond" w:cs="Arial"/>
          <w:sz w:val="22"/>
          <w:szCs w:val="22"/>
        </w:rPr>
        <w:t xml:space="preserve"> </w:t>
      </w:r>
      <w:r w:rsidR="000F085E" w:rsidRPr="00BE0AD3">
        <w:rPr>
          <w:rFonts w:ascii="Garamond" w:hAnsi="Garamond" w:cs="Arial"/>
          <w:sz w:val="22"/>
          <w:szCs w:val="22"/>
        </w:rPr>
        <w:t>nabízeného typu zařízení</w:t>
      </w:r>
      <w:r w:rsidR="000F085E" w:rsidRPr="00BE0AD3" w:rsidDel="00D312CC">
        <w:rPr>
          <w:rFonts w:ascii="Garamond" w:hAnsi="Garamond"/>
          <w:sz w:val="22"/>
          <w:szCs w:val="22"/>
        </w:rPr>
        <w:t xml:space="preserve"> </w:t>
      </w:r>
      <w:r w:rsidR="00D312CC" w:rsidRPr="00BE0AD3">
        <w:rPr>
          <w:rFonts w:ascii="Garamond" w:hAnsi="Garamond"/>
          <w:sz w:val="22"/>
          <w:szCs w:val="22"/>
        </w:rPr>
        <w:t xml:space="preserve">použije dodavatel pro </w:t>
      </w:r>
      <w:r w:rsidR="00FA3BE0" w:rsidRPr="00BE0AD3">
        <w:rPr>
          <w:rFonts w:ascii="Garamond" w:hAnsi="Garamond"/>
          <w:sz w:val="22"/>
          <w:szCs w:val="22"/>
        </w:rPr>
        <w:t xml:space="preserve">uvedení </w:t>
      </w:r>
      <w:r w:rsidR="00151B73" w:rsidRPr="00BE0AD3">
        <w:rPr>
          <w:rFonts w:ascii="Garamond" w:hAnsi="Garamond"/>
          <w:sz w:val="22"/>
          <w:szCs w:val="22"/>
        </w:rPr>
        <w:t xml:space="preserve">všech potřebných </w:t>
      </w:r>
      <w:r w:rsidR="00FA3BE0" w:rsidRPr="00BE0AD3">
        <w:rPr>
          <w:rFonts w:ascii="Garamond" w:hAnsi="Garamond"/>
          <w:sz w:val="22"/>
          <w:szCs w:val="22"/>
        </w:rPr>
        <w:t>hodnot veřejně dostupné zdroje v tomto pořadí:</w:t>
      </w:r>
      <w:r w:rsidR="00E763DB" w:rsidRPr="00BE0AD3">
        <w:rPr>
          <w:rFonts w:ascii="Garamond" w:hAnsi="Garamond"/>
          <w:sz w:val="22"/>
          <w:szCs w:val="22"/>
        </w:rPr>
        <w:t xml:space="preserve"> </w:t>
      </w:r>
      <w:r w:rsidR="00FA3BE0" w:rsidRPr="00BE0AD3">
        <w:rPr>
          <w:rFonts w:ascii="Garamond" w:hAnsi="Garamond"/>
          <w:sz w:val="22"/>
          <w:szCs w:val="22"/>
        </w:rPr>
        <w:t>č.</w:t>
      </w:r>
      <w:r w:rsidR="00FC1BBD" w:rsidRPr="00BE0AD3">
        <w:rPr>
          <w:rFonts w:ascii="Garamond" w:hAnsi="Garamond"/>
          <w:sz w:val="22"/>
          <w:szCs w:val="22"/>
        </w:rPr>
        <w:t xml:space="preserve"> </w:t>
      </w:r>
      <w:r w:rsidR="00FA3BE0" w:rsidRPr="00BE0AD3">
        <w:rPr>
          <w:rFonts w:ascii="Garamond" w:hAnsi="Garamond"/>
          <w:sz w:val="22"/>
          <w:szCs w:val="22"/>
        </w:rPr>
        <w:t>1</w:t>
      </w:r>
      <w:r w:rsidR="00E763DB" w:rsidRPr="00BE0AD3">
        <w:rPr>
          <w:rFonts w:ascii="Garamond" w:hAnsi="Garamond"/>
          <w:sz w:val="22"/>
          <w:szCs w:val="22"/>
        </w:rPr>
        <w:t xml:space="preserve"> -</w:t>
      </w:r>
      <w:r w:rsidR="00FA3BE0" w:rsidRPr="00BE0AD3">
        <w:rPr>
          <w:rFonts w:ascii="Garamond" w:hAnsi="Garamond"/>
          <w:sz w:val="22"/>
          <w:szCs w:val="22"/>
        </w:rPr>
        <w:t xml:space="preserve"> </w:t>
      </w:r>
      <w:hyperlink r:id="rId13" w:history="1">
        <w:r w:rsidR="00FA3BE0" w:rsidRPr="00BE0AD3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BE0AD3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D735C7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D735C7">
        <w:rPr>
          <w:rFonts w:ascii="Garamond" w:hAnsi="Garamond"/>
          <w:sz w:val="22"/>
          <w:szCs w:val="22"/>
        </w:rPr>
        <w:t xml:space="preserve"> č. 2</w:t>
      </w:r>
      <w:r w:rsidR="00E763DB" w:rsidRPr="00D735C7">
        <w:rPr>
          <w:rFonts w:ascii="Garamond" w:hAnsi="Garamond"/>
          <w:sz w:val="22"/>
          <w:szCs w:val="22"/>
        </w:rPr>
        <w:t xml:space="preserve"> -</w:t>
      </w:r>
      <w:r w:rsidR="00FA3BE0" w:rsidRPr="00D735C7">
        <w:rPr>
          <w:rFonts w:ascii="Garamond" w:hAnsi="Garamond"/>
          <w:sz w:val="22"/>
          <w:szCs w:val="22"/>
        </w:rPr>
        <w:t xml:space="preserve">  </w:t>
      </w:r>
      <w:hyperlink r:id="rId14" w:history="1">
        <w:r w:rsidR="00FA3BE0" w:rsidRPr="00BE0AD3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BE0AD3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B77CC8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na </w:t>
      </w:r>
      <w:r w:rsidR="008E7E4E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L</w:t>
      </w:r>
      <w:r w:rsidR="00243996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istu NŽC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</w:p>
    <w:p w14:paraId="2094AFAB" w14:textId="47D91004" w:rsidR="006078BA" w:rsidRPr="00BE0AD3" w:rsidRDefault="006A0635" w:rsidP="00BE0AD3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Dodavatel nebude položky </w:t>
      </w:r>
      <w:r w:rsidR="00BE0AD3">
        <w:rPr>
          <w:rFonts w:ascii="Garamond" w:hAnsi="Garamond" w:cs="Arial"/>
          <w:sz w:val="22"/>
          <w:szCs w:val="22"/>
        </w:rPr>
        <w:t xml:space="preserve">na Listu NŽC </w:t>
      </w:r>
      <w:r w:rsidRPr="00BE0AD3">
        <w:rPr>
          <w:rFonts w:ascii="Garamond" w:hAnsi="Garamond" w:cs="Arial"/>
          <w:sz w:val="22"/>
          <w:szCs w:val="22"/>
        </w:rPr>
        <w:t>slučovat ani vynechávat, nebude odstraňovat řádky ani sloupce.</w:t>
      </w:r>
      <w:r w:rsidR="00D97239" w:rsidRPr="00BE0AD3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BE0AD3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BE0AD3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D735C7">
        <w:rPr>
          <w:rFonts w:ascii="Garamond" w:hAnsi="Garamond" w:cs="Arial"/>
          <w:sz w:val="22"/>
          <w:szCs w:val="22"/>
        </w:rPr>
        <w:t>j</w:t>
      </w:r>
      <w:r w:rsidR="00D97239" w:rsidRPr="00D735C7">
        <w:rPr>
          <w:rFonts w:ascii="Garamond" w:hAnsi="Garamond" w:cs="Arial"/>
          <w:sz w:val="22"/>
          <w:szCs w:val="22"/>
        </w:rPr>
        <w:t xml:space="preserve"> dodavatel </w:t>
      </w:r>
      <w:r w:rsidR="00B77CC8" w:rsidRPr="00D735C7">
        <w:rPr>
          <w:rFonts w:ascii="Garamond" w:hAnsi="Garamond" w:cs="Arial"/>
          <w:sz w:val="22"/>
          <w:szCs w:val="22"/>
        </w:rPr>
        <w:t>na</w:t>
      </w:r>
      <w:r w:rsidR="00243996" w:rsidRPr="00D735C7">
        <w:rPr>
          <w:rFonts w:ascii="Garamond" w:hAnsi="Garamond" w:cs="Arial"/>
          <w:sz w:val="22"/>
          <w:szCs w:val="22"/>
        </w:rPr>
        <w:t> </w:t>
      </w:r>
      <w:r w:rsidR="008E7E4E" w:rsidRPr="00D735C7">
        <w:rPr>
          <w:rFonts w:ascii="Garamond" w:hAnsi="Garamond" w:cs="Arial"/>
          <w:sz w:val="22"/>
          <w:szCs w:val="22"/>
        </w:rPr>
        <w:t>L</w:t>
      </w:r>
      <w:r w:rsidR="00243996" w:rsidRPr="00D735C7">
        <w:rPr>
          <w:rFonts w:ascii="Garamond" w:hAnsi="Garamond" w:cs="Arial"/>
          <w:sz w:val="22"/>
          <w:szCs w:val="22"/>
        </w:rPr>
        <w:t>ist</w:t>
      </w:r>
      <w:r w:rsidR="00B111A0" w:rsidRPr="00D735C7">
        <w:rPr>
          <w:rFonts w:ascii="Garamond" w:hAnsi="Garamond" w:cs="Arial"/>
          <w:sz w:val="22"/>
          <w:szCs w:val="22"/>
        </w:rPr>
        <w:t>u</w:t>
      </w:r>
      <w:r w:rsidR="00243996" w:rsidRPr="00D735C7">
        <w:rPr>
          <w:rFonts w:ascii="Garamond" w:hAnsi="Garamond" w:cs="Arial"/>
          <w:sz w:val="22"/>
          <w:szCs w:val="22"/>
        </w:rPr>
        <w:t xml:space="preserve"> NŽC</w:t>
      </w:r>
      <w:r w:rsidR="005C4A20" w:rsidRPr="00D735C7">
        <w:rPr>
          <w:rFonts w:ascii="Garamond" w:hAnsi="Garamond"/>
          <w:sz w:val="22"/>
          <w:szCs w:val="22"/>
        </w:rPr>
        <w:t xml:space="preserve"> </w:t>
      </w:r>
      <w:r w:rsidR="00D97239" w:rsidRPr="00D735C7">
        <w:rPr>
          <w:rFonts w:ascii="Garamond" w:hAnsi="Garamond" w:cs="Arial"/>
          <w:sz w:val="22"/>
          <w:szCs w:val="22"/>
        </w:rPr>
        <w:t xml:space="preserve">do položky označené „jiné“ u </w:t>
      </w:r>
      <w:r w:rsidR="00D97239" w:rsidRPr="00AD2B68">
        <w:rPr>
          <w:rFonts w:ascii="Garamond" w:hAnsi="Garamond" w:cs="Arial"/>
          <w:sz w:val="22"/>
          <w:szCs w:val="22"/>
        </w:rPr>
        <w:t>konkrétního Předmětu plnění.</w:t>
      </w:r>
      <w:r w:rsidR="00013490" w:rsidRPr="006A1B63">
        <w:rPr>
          <w:rFonts w:ascii="Garamond" w:hAnsi="Garamond" w:cs="Arial"/>
          <w:sz w:val="22"/>
          <w:szCs w:val="22"/>
        </w:rPr>
        <w:t xml:space="preserve"> Po uvedení všech výše uvedených hodnot </w:t>
      </w:r>
      <w:r w:rsidR="00860DA7" w:rsidRPr="005350E2">
        <w:rPr>
          <w:rFonts w:ascii="Garamond" w:hAnsi="Garamond" w:cs="Arial"/>
          <w:sz w:val="22"/>
          <w:szCs w:val="22"/>
        </w:rPr>
        <w:t>se</w:t>
      </w:r>
      <w:r w:rsidR="00013490" w:rsidRPr="00BE0AD3">
        <w:rPr>
          <w:rFonts w:ascii="Garamond" w:hAnsi="Garamond" w:cs="Arial"/>
          <w:sz w:val="22"/>
          <w:szCs w:val="22"/>
        </w:rPr>
        <w:t xml:space="preserve"> náklady </w:t>
      </w:r>
      <w:r w:rsidR="008E7E4E" w:rsidRPr="00BE0AD3">
        <w:rPr>
          <w:rFonts w:ascii="Garamond" w:hAnsi="Garamond" w:cs="Arial"/>
          <w:sz w:val="22"/>
          <w:szCs w:val="22"/>
        </w:rPr>
        <w:t xml:space="preserve">životního cyklu celkem pro požadovaný počet zařízení vypočtou </w:t>
      </w:r>
      <w:r w:rsidR="00860DA7" w:rsidRPr="00BE0AD3">
        <w:rPr>
          <w:rFonts w:ascii="Garamond" w:hAnsi="Garamond" w:cs="Arial"/>
          <w:sz w:val="22"/>
          <w:szCs w:val="22"/>
        </w:rPr>
        <w:t>automaticky</w:t>
      </w:r>
      <w:r w:rsidR="00BE0AD3">
        <w:rPr>
          <w:rFonts w:ascii="Garamond" w:hAnsi="Garamond" w:cs="Arial"/>
          <w:sz w:val="22"/>
          <w:szCs w:val="22"/>
        </w:rPr>
        <w:t>.</w:t>
      </w:r>
    </w:p>
    <w:p w14:paraId="398F305E" w14:textId="5ACA5EDB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</w:t>
      </w:r>
      <w:r w:rsidR="00ED6A63">
        <w:rPr>
          <w:rFonts w:ascii="Garamond" w:hAnsi="Garamond" w:cs="Arial"/>
          <w:sz w:val="22"/>
          <w:szCs w:val="22"/>
        </w:rPr>
        <w:t xml:space="preserve">položek a odpovídajících </w:t>
      </w:r>
      <w:r w:rsidR="00321881">
        <w:rPr>
          <w:rFonts w:ascii="Garamond" w:hAnsi="Garamond" w:cs="Arial"/>
          <w:sz w:val="22"/>
          <w:szCs w:val="22"/>
        </w:rPr>
        <w:t xml:space="preserve">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</w:t>
      </w:r>
      <w:r w:rsidR="00A75457">
        <w:rPr>
          <w:rFonts w:ascii="Garamond" w:hAnsi="Garamond" w:cs="Arial"/>
          <w:sz w:val="22"/>
          <w:szCs w:val="22"/>
        </w:rPr>
        <w:t>5</w:t>
      </w:r>
      <w:r w:rsidR="00A75457" w:rsidRPr="0092241D">
        <w:rPr>
          <w:rFonts w:ascii="Garamond" w:hAnsi="Garamond" w:cs="Arial"/>
          <w:sz w:val="22"/>
          <w:szCs w:val="22"/>
        </w:rPr>
        <w:t xml:space="preserve"> </w:t>
      </w:r>
      <w:r w:rsidR="00ED6A63">
        <w:rPr>
          <w:rFonts w:ascii="Garamond" w:hAnsi="Garamond" w:cs="Arial"/>
          <w:sz w:val="22"/>
          <w:szCs w:val="22"/>
        </w:rPr>
        <w:t xml:space="preserve">a 9.6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printscreen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</w:t>
      </w:r>
      <w:r w:rsidR="00A75457">
        <w:rPr>
          <w:rFonts w:ascii="Garamond" w:hAnsi="Garamond"/>
          <w:sz w:val="22"/>
          <w:szCs w:val="22"/>
        </w:rPr>
        <w:t xml:space="preserve">6 </w:t>
      </w:r>
      <w:r w:rsidR="008B62DD">
        <w:rPr>
          <w:rFonts w:ascii="Garamond" w:hAnsi="Garamond"/>
          <w:sz w:val="22"/>
          <w:szCs w:val="22"/>
        </w:rPr>
        <w:t>této Výzvy</w:t>
      </w:r>
      <w:r w:rsidR="00270B61">
        <w:rPr>
          <w:rFonts w:ascii="Garamond" w:hAnsi="Garamond"/>
          <w:sz w:val="22"/>
          <w:szCs w:val="22"/>
        </w:rPr>
        <w:t>)</w:t>
      </w:r>
      <w:r w:rsidR="008E7E4E">
        <w:rPr>
          <w:rFonts w:ascii="Garamond" w:hAnsi="Garamond"/>
          <w:sz w:val="22"/>
          <w:szCs w:val="22"/>
        </w:rPr>
        <w:t>,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  <w:r w:rsidR="00626AA2">
        <w:rPr>
          <w:rFonts w:ascii="Garamond" w:hAnsi="Garamond" w:cs="Arial"/>
          <w:sz w:val="22"/>
          <w:szCs w:val="22"/>
        </w:rPr>
        <w:t xml:space="preserve"> V případě, že dodavatel na výzvu Zadavatele, učiněnou ve smyslu ust. § 46 ZZVZ, požadované údaje či doklad (zejm. printscreen) nepředloží, může být z veřejné zakázky vyloučen.</w:t>
      </w:r>
    </w:p>
    <w:p w14:paraId="05DFA6A7" w14:textId="20A5D6DF" w:rsidR="00185D65" w:rsidRPr="00273ACB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>zdrojích uvedených v čl. 9.</w:t>
      </w:r>
      <w:r w:rsidR="00ED6A63">
        <w:rPr>
          <w:rFonts w:ascii="Garamond" w:hAnsi="Garamond"/>
          <w:sz w:val="22"/>
          <w:szCs w:val="22"/>
        </w:rPr>
        <w:t>5</w:t>
      </w:r>
      <w:r w:rsidR="009F013B" w:rsidRPr="00BE25AE">
        <w:rPr>
          <w:rFonts w:ascii="Garamond" w:hAnsi="Garamond"/>
          <w:sz w:val="22"/>
          <w:szCs w:val="22"/>
        </w:rPr>
        <w:t xml:space="preserve"> </w:t>
      </w:r>
      <w:r w:rsidRPr="00BE25AE">
        <w:rPr>
          <w:rFonts w:ascii="Garamond" w:hAnsi="Garamond"/>
          <w:sz w:val="22"/>
          <w:szCs w:val="22"/>
        </w:rPr>
        <w:t xml:space="preserve">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="00ED6A63">
        <w:rPr>
          <w:rFonts w:ascii="Garamond" w:hAnsi="Garamond"/>
          <w:sz w:val="22"/>
          <w:szCs w:val="22"/>
        </w:rPr>
        <w:t xml:space="preserve"> ve smyslu čl. 9.6. této Výzvy</w:t>
      </w:r>
      <w:r w:rsidRPr="00BE25AE">
        <w:rPr>
          <w:rFonts w:ascii="Garamond" w:hAnsi="Garamond"/>
          <w:sz w:val="22"/>
          <w:szCs w:val="22"/>
        </w:rPr>
        <w:t xml:space="preserve">, může </w:t>
      </w:r>
      <w:r w:rsidRPr="00273ACB">
        <w:rPr>
          <w:rFonts w:ascii="Garamond" w:hAnsi="Garamond"/>
          <w:sz w:val="22"/>
          <w:szCs w:val="22"/>
        </w:rPr>
        <w:t>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2C55E5D0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9F013B">
        <w:rPr>
          <w:rFonts w:ascii="Garamond" w:hAnsi="Garamond" w:cs="Arial"/>
          <w:sz w:val="22"/>
          <w:szCs w:val="22"/>
        </w:rPr>
        <w:t xml:space="preserve">10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60769401" w:rsidR="00DB45AA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6D5FE34C" w14:textId="5B89D468" w:rsidR="00AF1A35" w:rsidRDefault="00AF1A35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Pro vyloučení všech pochybností se stanoví, že bude-li různými dodavateli v nabídce uveden shodný spotřební materiál, mohou být jeho ceny</w:t>
      </w:r>
      <w:r w:rsidR="005A54C4">
        <w:rPr>
          <w:rFonts w:ascii="Garamond" w:hAnsi="Garamond" w:cs="Arial"/>
          <w:sz w:val="22"/>
          <w:szCs w:val="22"/>
        </w:rPr>
        <w:t>,</w:t>
      </w:r>
      <w:r>
        <w:rPr>
          <w:rFonts w:ascii="Garamond" w:hAnsi="Garamond" w:cs="Arial"/>
          <w:sz w:val="22"/>
          <w:szCs w:val="22"/>
        </w:rPr>
        <w:t xml:space="preserve"> </w:t>
      </w:r>
      <w:r w:rsidR="005A54C4">
        <w:rPr>
          <w:rFonts w:ascii="Garamond" w:hAnsi="Garamond" w:cs="Arial"/>
          <w:sz w:val="22"/>
          <w:szCs w:val="22"/>
        </w:rPr>
        <w:t>jež budou stanoveny v souladu s touto ZD (tj. zejm. bude</w:t>
      </w:r>
      <w:r w:rsidR="00AD5A57">
        <w:rPr>
          <w:rFonts w:ascii="Garamond" w:hAnsi="Garamond" w:cs="Arial"/>
          <w:sz w:val="22"/>
          <w:szCs w:val="22"/>
        </w:rPr>
        <w:t>-li</w:t>
      </w:r>
      <w:r w:rsidR="005A54C4">
        <w:rPr>
          <w:rFonts w:ascii="Garamond" w:hAnsi="Garamond" w:cs="Arial"/>
          <w:sz w:val="22"/>
          <w:szCs w:val="22"/>
        </w:rPr>
        <w:t xml:space="preserve"> dolož</w:t>
      </w:r>
      <w:r w:rsidR="00D803CD">
        <w:rPr>
          <w:rFonts w:ascii="Garamond" w:hAnsi="Garamond" w:cs="Arial"/>
          <w:sz w:val="22"/>
          <w:szCs w:val="22"/>
        </w:rPr>
        <w:t>eno</w:t>
      </w:r>
      <w:r w:rsidR="005A54C4">
        <w:rPr>
          <w:rFonts w:ascii="Garamond" w:hAnsi="Garamond" w:cs="Arial"/>
          <w:sz w:val="22"/>
          <w:szCs w:val="22"/>
        </w:rPr>
        <w:t xml:space="preserve"> stanovení správné ceny ve smyslu čl. 9.</w:t>
      </w:r>
      <w:r w:rsidR="009527D7">
        <w:rPr>
          <w:rFonts w:ascii="Garamond" w:hAnsi="Garamond" w:cs="Arial"/>
          <w:sz w:val="22"/>
          <w:szCs w:val="22"/>
        </w:rPr>
        <w:t xml:space="preserve">8 </w:t>
      </w:r>
      <w:r w:rsidR="005A54C4">
        <w:rPr>
          <w:rFonts w:ascii="Garamond" w:hAnsi="Garamond" w:cs="Arial"/>
          <w:sz w:val="22"/>
          <w:szCs w:val="22"/>
        </w:rPr>
        <w:t>této ZD), pro účely hodnocení různé.</w:t>
      </w:r>
    </w:p>
    <w:p w14:paraId="4C515883" w14:textId="24FE4A81" w:rsidR="00D735C7" w:rsidRPr="00923F89" w:rsidRDefault="00D735C7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V případě, že všichni dodavatelé </w:t>
      </w:r>
      <w:r w:rsidR="00AD2B68">
        <w:rPr>
          <w:rFonts w:ascii="Garamond" w:hAnsi="Garamond" w:cs="Arial"/>
          <w:sz w:val="22"/>
          <w:szCs w:val="22"/>
        </w:rPr>
        <w:t>(popř. všichni dodavatelé</w:t>
      </w:r>
      <w:r w:rsidR="006A1B63">
        <w:rPr>
          <w:rFonts w:ascii="Garamond" w:hAnsi="Garamond" w:cs="Arial"/>
          <w:sz w:val="22"/>
          <w:szCs w:val="22"/>
        </w:rPr>
        <w:t xml:space="preserve"> vstupující do hodnocení</w:t>
      </w:r>
      <w:r w:rsidR="00AD2B68">
        <w:rPr>
          <w:rFonts w:ascii="Garamond" w:hAnsi="Garamond" w:cs="Arial"/>
          <w:sz w:val="22"/>
          <w:szCs w:val="22"/>
        </w:rPr>
        <w:t xml:space="preserve">) </w:t>
      </w:r>
      <w:r>
        <w:rPr>
          <w:rFonts w:ascii="Garamond" w:hAnsi="Garamond" w:cs="Arial"/>
          <w:sz w:val="22"/>
          <w:szCs w:val="22"/>
        </w:rPr>
        <w:t>nabídnou identická zařízení</w:t>
      </w:r>
      <w:r w:rsidR="000F6D26">
        <w:rPr>
          <w:rFonts w:ascii="Garamond" w:hAnsi="Garamond" w:cs="Arial"/>
          <w:sz w:val="22"/>
          <w:szCs w:val="22"/>
        </w:rPr>
        <w:t>,</w:t>
      </w:r>
      <w:r w:rsidR="00AD2B68">
        <w:rPr>
          <w:rFonts w:ascii="Garamond" w:hAnsi="Garamond" w:cs="Arial"/>
          <w:sz w:val="22"/>
          <w:szCs w:val="22"/>
        </w:rPr>
        <w:t xml:space="preserve"> bude hodnocení provedeno pouze podle celkové nabídkové ceny zařízení, tj. při hodnocení nebudou zohledněny </w:t>
      </w:r>
      <w:r w:rsidR="00AD2B68" w:rsidRPr="00EF3ED9">
        <w:rPr>
          <w:rFonts w:ascii="Garamond" w:hAnsi="Garamond" w:cs="Arial"/>
          <w:sz w:val="22"/>
          <w:szCs w:val="22"/>
        </w:rPr>
        <w:t>náklad</w:t>
      </w:r>
      <w:r w:rsidR="006A1B63">
        <w:rPr>
          <w:rFonts w:ascii="Garamond" w:hAnsi="Garamond" w:cs="Arial"/>
          <w:sz w:val="22"/>
          <w:szCs w:val="22"/>
        </w:rPr>
        <w:t>y</w:t>
      </w:r>
      <w:r w:rsidR="00AD2B68" w:rsidRPr="00EF3ED9">
        <w:rPr>
          <w:rFonts w:ascii="Garamond" w:hAnsi="Garamond" w:cs="Arial"/>
          <w:sz w:val="22"/>
          <w:szCs w:val="22"/>
        </w:rPr>
        <w:t xml:space="preserve"> související</w:t>
      </w:r>
      <w:r w:rsidR="006A1B63">
        <w:rPr>
          <w:rFonts w:ascii="Garamond" w:hAnsi="Garamond" w:cs="Arial"/>
          <w:sz w:val="22"/>
          <w:szCs w:val="22"/>
        </w:rPr>
        <w:t xml:space="preserve"> s </w:t>
      </w:r>
      <w:r w:rsidR="00AD2B68" w:rsidRPr="00EF3ED9">
        <w:rPr>
          <w:rFonts w:ascii="Garamond" w:hAnsi="Garamond" w:cs="Arial"/>
          <w:sz w:val="22"/>
          <w:szCs w:val="22"/>
        </w:rPr>
        <w:t xml:space="preserve">užíváním </w:t>
      </w:r>
      <w:r w:rsidR="00AD2B68">
        <w:rPr>
          <w:rFonts w:ascii="Garamond" w:hAnsi="Garamond" w:cs="Arial"/>
          <w:sz w:val="22"/>
          <w:szCs w:val="22"/>
        </w:rPr>
        <w:t xml:space="preserve">zařízení </w:t>
      </w:r>
      <w:r w:rsidR="00AD2B68" w:rsidRPr="00EF3ED9">
        <w:rPr>
          <w:rFonts w:ascii="Garamond" w:hAnsi="Garamond" w:cs="Arial"/>
          <w:sz w:val="22"/>
          <w:szCs w:val="22"/>
        </w:rPr>
        <w:t>po dobu 5 let</w:t>
      </w:r>
      <w:r w:rsidR="00AD2B68">
        <w:rPr>
          <w:rFonts w:ascii="Garamond" w:hAnsi="Garamond" w:cs="Arial"/>
          <w:sz w:val="22"/>
          <w:szCs w:val="22"/>
        </w:rPr>
        <w:t xml:space="preserve">. Zadavatel si současně v tomto případě vyhrazuje i právo nezabývat se údaji uvedenými dodavateli pro určení </w:t>
      </w:r>
      <w:r w:rsidR="00AD2B68" w:rsidRPr="00EF3ED9">
        <w:rPr>
          <w:rFonts w:ascii="Garamond" w:hAnsi="Garamond" w:cs="Arial"/>
          <w:sz w:val="22"/>
          <w:szCs w:val="22"/>
        </w:rPr>
        <w:t>náklad</w:t>
      </w:r>
      <w:r w:rsidR="00AD2B68">
        <w:rPr>
          <w:rFonts w:ascii="Garamond" w:hAnsi="Garamond" w:cs="Arial"/>
          <w:sz w:val="22"/>
          <w:szCs w:val="22"/>
        </w:rPr>
        <w:t>ů</w:t>
      </w:r>
      <w:r w:rsidR="00AD2B68" w:rsidRPr="00EF3ED9">
        <w:rPr>
          <w:rFonts w:ascii="Garamond" w:hAnsi="Garamond" w:cs="Arial"/>
          <w:sz w:val="22"/>
          <w:szCs w:val="22"/>
        </w:rPr>
        <w:t xml:space="preserve"> souvisejících </w:t>
      </w:r>
      <w:r w:rsidR="006A1B63">
        <w:rPr>
          <w:rFonts w:ascii="Garamond" w:hAnsi="Garamond" w:cs="Arial"/>
          <w:sz w:val="22"/>
          <w:szCs w:val="22"/>
        </w:rPr>
        <w:t xml:space="preserve">s </w:t>
      </w:r>
      <w:r w:rsidR="00AD2B68" w:rsidRPr="00EF3ED9">
        <w:rPr>
          <w:rFonts w:ascii="Garamond" w:hAnsi="Garamond" w:cs="Arial"/>
          <w:sz w:val="22"/>
          <w:szCs w:val="22"/>
        </w:rPr>
        <w:t xml:space="preserve">užíváním </w:t>
      </w:r>
      <w:r w:rsidR="00AD2B68">
        <w:rPr>
          <w:rFonts w:ascii="Garamond" w:hAnsi="Garamond" w:cs="Arial"/>
          <w:sz w:val="22"/>
          <w:szCs w:val="22"/>
        </w:rPr>
        <w:t xml:space="preserve">zařízení </w:t>
      </w:r>
      <w:r w:rsidR="00AD2B68" w:rsidRPr="00EF3ED9">
        <w:rPr>
          <w:rFonts w:ascii="Garamond" w:hAnsi="Garamond" w:cs="Arial"/>
          <w:sz w:val="22"/>
          <w:szCs w:val="22"/>
        </w:rPr>
        <w:t>po dobu 5 let</w:t>
      </w:r>
      <w:r w:rsidR="00AD2B68">
        <w:rPr>
          <w:rFonts w:ascii="Garamond" w:hAnsi="Garamond" w:cs="Arial"/>
          <w:sz w:val="22"/>
          <w:szCs w:val="22"/>
        </w:rPr>
        <w:t xml:space="preserve"> (tj. k případným rozdílným údajům uvedeným různými dodavateli se nepřihlíží, zadavatel nemusí ověřovat jejich správnost).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lastRenderedPageBreak/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173E37A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="00096463">
        <w:rPr>
          <w:rFonts w:ascii="Garamond" w:hAnsi="Garamond"/>
          <w:b/>
          <w:sz w:val="22"/>
          <w:szCs w:val="22"/>
        </w:rPr>
        <w:t xml:space="preserve"> </w:t>
      </w:r>
      <w:r w:rsidR="00096463" w:rsidRPr="00096463">
        <w:rPr>
          <w:rFonts w:ascii="Garamond" w:hAnsi="Garamond"/>
          <w:bCs/>
          <w:sz w:val="22"/>
          <w:szCs w:val="22"/>
        </w:rPr>
        <w:t>(týká se listu „Nabídková cena“)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15F1239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4B1982" w:rsidRPr="004B1982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zadávacích podmínek i bez předchozí žádosti nebo zadávací podmínky změnit či doplnit. V takovém případě bude vysvětlení, změna či doplnění zadávacích podmínek rovněž poskytnuto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5508CADC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4B1982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4B1982">
        <w:rPr>
          <w:rFonts w:ascii="Garamond" w:hAnsi="Garamond" w:cs="Arial"/>
          <w:sz w:val="22"/>
          <w:szCs w:val="22"/>
        </w:rPr>
        <w:t>5</w:t>
      </w:r>
      <w:r w:rsidR="004B1982" w:rsidRPr="00670086">
        <w:rPr>
          <w:rFonts w:ascii="Garamond" w:hAnsi="Garamond" w:cs="Arial"/>
          <w:sz w:val="22"/>
          <w:szCs w:val="22"/>
        </w:rPr>
        <w:t xml:space="preserve"> ZZVZ </w:t>
      </w:r>
      <w:r w:rsidR="004B1982">
        <w:rPr>
          <w:rFonts w:ascii="Garamond" w:hAnsi="Garamond" w:cs="Arial"/>
          <w:sz w:val="22"/>
          <w:szCs w:val="22"/>
        </w:rPr>
        <w:t>si z</w:t>
      </w:r>
      <w:r w:rsidR="004B1982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4B1982">
        <w:rPr>
          <w:rFonts w:ascii="Garamond" w:hAnsi="Garamond" w:cs="Arial"/>
          <w:sz w:val="22"/>
          <w:szCs w:val="22"/>
        </w:rPr>
        <w:t xml:space="preserve">oznámení o </w:t>
      </w:r>
      <w:r w:rsidR="004B1982" w:rsidRPr="00670086">
        <w:rPr>
          <w:rFonts w:ascii="Garamond" w:hAnsi="Garamond" w:cs="Arial"/>
          <w:sz w:val="22"/>
          <w:szCs w:val="22"/>
        </w:rPr>
        <w:t>výběru dodavatele</w:t>
      </w:r>
      <w:r w:rsidRPr="00670086">
        <w:rPr>
          <w:rFonts w:ascii="Garamond" w:hAnsi="Garamond" w:cs="Arial"/>
          <w:sz w:val="22"/>
          <w:szCs w:val="22"/>
        </w:rPr>
        <w:t>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 ohledem na Předmět plnění, kterým jsou v převážné míře tiskárny, kopírky a multifunkce, dospěl k závěru, že evropskou, resp. vnitrostátní </w:t>
      </w:r>
      <w:r w:rsidRPr="00855E67">
        <w:rPr>
          <w:rFonts w:ascii="Garamond" w:hAnsi="Garamond"/>
          <w:sz w:val="22"/>
          <w:szCs w:val="22"/>
        </w:rPr>
        <w:lastRenderedPageBreak/>
        <w:t>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>. č. 319/2019 Sb., o energetickém štítkování a ekodesignu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ekodesign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>ČR, resp. v EU a není tak namístě požadavky na ekodesign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5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6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7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8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62E9BC1C" w:rsidR="00670086" w:rsidRPr="004B786D" w:rsidRDefault="00B37A1E" w:rsidP="00B37A1E">
      <w:pPr>
        <w:pStyle w:val="Odstavecseseznamem"/>
        <w:spacing w:after="120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</w:rPr>
        <w:t>14.1</w:t>
      </w:r>
      <w:r>
        <w:rPr>
          <w:rFonts w:ascii="Garamond" w:hAnsi="Garamond"/>
        </w:rPr>
        <w:tab/>
      </w:r>
      <w:r w:rsidR="00670086"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="00670086"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="00670086"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="00670086"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="00670086"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="00670086"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9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29996" w14:textId="77777777" w:rsidR="00963D2F" w:rsidRDefault="00963D2F" w:rsidP="00795AAC">
      <w:r>
        <w:separator/>
      </w:r>
    </w:p>
  </w:endnote>
  <w:endnote w:type="continuationSeparator" w:id="0">
    <w:p w14:paraId="00AC6FAD" w14:textId="77777777" w:rsidR="00963D2F" w:rsidRDefault="00963D2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12B31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40D0A" w14:textId="77777777" w:rsidR="00963D2F" w:rsidRDefault="00963D2F" w:rsidP="00795AAC">
      <w:r>
        <w:separator/>
      </w:r>
    </w:p>
  </w:footnote>
  <w:footnote w:type="continuationSeparator" w:id="0">
    <w:p w14:paraId="3BD90478" w14:textId="77777777" w:rsidR="00963D2F" w:rsidRDefault="00963D2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AB60F1C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5C1"/>
    <w:rsid w:val="00003E18"/>
    <w:rsid w:val="00004C69"/>
    <w:rsid w:val="00004FBB"/>
    <w:rsid w:val="00010196"/>
    <w:rsid w:val="00011C82"/>
    <w:rsid w:val="00013490"/>
    <w:rsid w:val="00014F34"/>
    <w:rsid w:val="0001621D"/>
    <w:rsid w:val="00024356"/>
    <w:rsid w:val="0002509C"/>
    <w:rsid w:val="00025D2F"/>
    <w:rsid w:val="0003184C"/>
    <w:rsid w:val="000328BB"/>
    <w:rsid w:val="00035AA2"/>
    <w:rsid w:val="0003677F"/>
    <w:rsid w:val="00037445"/>
    <w:rsid w:val="00040A9A"/>
    <w:rsid w:val="00043839"/>
    <w:rsid w:val="0005573E"/>
    <w:rsid w:val="00055C16"/>
    <w:rsid w:val="00063898"/>
    <w:rsid w:val="000640AD"/>
    <w:rsid w:val="00066EA5"/>
    <w:rsid w:val="00072B7B"/>
    <w:rsid w:val="0007506D"/>
    <w:rsid w:val="00076370"/>
    <w:rsid w:val="000816BD"/>
    <w:rsid w:val="00081D3E"/>
    <w:rsid w:val="00083C37"/>
    <w:rsid w:val="000858F1"/>
    <w:rsid w:val="00086AE4"/>
    <w:rsid w:val="000875B0"/>
    <w:rsid w:val="000909A0"/>
    <w:rsid w:val="00092D8F"/>
    <w:rsid w:val="00092FE4"/>
    <w:rsid w:val="00095C05"/>
    <w:rsid w:val="00095E03"/>
    <w:rsid w:val="00096463"/>
    <w:rsid w:val="000A0FCB"/>
    <w:rsid w:val="000A105A"/>
    <w:rsid w:val="000A4564"/>
    <w:rsid w:val="000A5773"/>
    <w:rsid w:val="000A5E08"/>
    <w:rsid w:val="000A6B75"/>
    <w:rsid w:val="000B2473"/>
    <w:rsid w:val="000B5522"/>
    <w:rsid w:val="000B5AAA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4C25"/>
    <w:rsid w:val="000E7264"/>
    <w:rsid w:val="000E7918"/>
    <w:rsid w:val="000F085E"/>
    <w:rsid w:val="000F27AB"/>
    <w:rsid w:val="000F34D8"/>
    <w:rsid w:val="000F3769"/>
    <w:rsid w:val="000F3C8E"/>
    <w:rsid w:val="000F42B1"/>
    <w:rsid w:val="000F6D26"/>
    <w:rsid w:val="000F7BD7"/>
    <w:rsid w:val="001029D7"/>
    <w:rsid w:val="0010541F"/>
    <w:rsid w:val="001129C8"/>
    <w:rsid w:val="001142E9"/>
    <w:rsid w:val="00114AB4"/>
    <w:rsid w:val="00115E1F"/>
    <w:rsid w:val="00120B9F"/>
    <w:rsid w:val="00121FD1"/>
    <w:rsid w:val="00127368"/>
    <w:rsid w:val="00132CB7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724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001E"/>
    <w:rsid w:val="001A2840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51B8"/>
    <w:rsid w:val="001F6DDB"/>
    <w:rsid w:val="001F7CD5"/>
    <w:rsid w:val="002012BB"/>
    <w:rsid w:val="00203431"/>
    <w:rsid w:val="00203B39"/>
    <w:rsid w:val="00205F4F"/>
    <w:rsid w:val="00211A3C"/>
    <w:rsid w:val="00217849"/>
    <w:rsid w:val="00217B16"/>
    <w:rsid w:val="00223577"/>
    <w:rsid w:val="00223F91"/>
    <w:rsid w:val="00226660"/>
    <w:rsid w:val="0022713A"/>
    <w:rsid w:val="00230A5B"/>
    <w:rsid w:val="00240E02"/>
    <w:rsid w:val="002419E3"/>
    <w:rsid w:val="00241D12"/>
    <w:rsid w:val="00243341"/>
    <w:rsid w:val="00243996"/>
    <w:rsid w:val="002453DE"/>
    <w:rsid w:val="00245425"/>
    <w:rsid w:val="002504B1"/>
    <w:rsid w:val="002514B5"/>
    <w:rsid w:val="00251EE0"/>
    <w:rsid w:val="00252FF6"/>
    <w:rsid w:val="0025409E"/>
    <w:rsid w:val="00256E97"/>
    <w:rsid w:val="00257386"/>
    <w:rsid w:val="002704DC"/>
    <w:rsid w:val="00270B61"/>
    <w:rsid w:val="00272068"/>
    <w:rsid w:val="002725FC"/>
    <w:rsid w:val="00273ACB"/>
    <w:rsid w:val="00274498"/>
    <w:rsid w:val="00281D4A"/>
    <w:rsid w:val="002865E4"/>
    <w:rsid w:val="00291C4B"/>
    <w:rsid w:val="00295C60"/>
    <w:rsid w:val="002A219A"/>
    <w:rsid w:val="002A76C3"/>
    <w:rsid w:val="002B4A7E"/>
    <w:rsid w:val="002B59B9"/>
    <w:rsid w:val="002C20C6"/>
    <w:rsid w:val="002C383A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36ED"/>
    <w:rsid w:val="002F419F"/>
    <w:rsid w:val="002F633D"/>
    <w:rsid w:val="002F74B5"/>
    <w:rsid w:val="00301F48"/>
    <w:rsid w:val="00305BB0"/>
    <w:rsid w:val="003063D6"/>
    <w:rsid w:val="0031024E"/>
    <w:rsid w:val="00310323"/>
    <w:rsid w:val="00311988"/>
    <w:rsid w:val="00313017"/>
    <w:rsid w:val="003160AA"/>
    <w:rsid w:val="003166D1"/>
    <w:rsid w:val="003171FC"/>
    <w:rsid w:val="00317F67"/>
    <w:rsid w:val="00321881"/>
    <w:rsid w:val="003222D9"/>
    <w:rsid w:val="0032400A"/>
    <w:rsid w:val="00324905"/>
    <w:rsid w:val="00331F6E"/>
    <w:rsid w:val="00336113"/>
    <w:rsid w:val="003419D2"/>
    <w:rsid w:val="00342F71"/>
    <w:rsid w:val="00343328"/>
    <w:rsid w:val="003504A0"/>
    <w:rsid w:val="0035416B"/>
    <w:rsid w:val="00356341"/>
    <w:rsid w:val="00357688"/>
    <w:rsid w:val="0036735F"/>
    <w:rsid w:val="0037406F"/>
    <w:rsid w:val="00374B68"/>
    <w:rsid w:val="00376A56"/>
    <w:rsid w:val="00380881"/>
    <w:rsid w:val="003869CE"/>
    <w:rsid w:val="00387043"/>
    <w:rsid w:val="003905C1"/>
    <w:rsid w:val="00396BED"/>
    <w:rsid w:val="003A2A0C"/>
    <w:rsid w:val="003A44BE"/>
    <w:rsid w:val="003A4BA0"/>
    <w:rsid w:val="003B06D8"/>
    <w:rsid w:val="003B0E0B"/>
    <w:rsid w:val="003B253A"/>
    <w:rsid w:val="003B2A6D"/>
    <w:rsid w:val="003B36F7"/>
    <w:rsid w:val="003B4D43"/>
    <w:rsid w:val="003C0E6A"/>
    <w:rsid w:val="003C1FD6"/>
    <w:rsid w:val="003C24C0"/>
    <w:rsid w:val="003C4AA9"/>
    <w:rsid w:val="003D116A"/>
    <w:rsid w:val="003D43B7"/>
    <w:rsid w:val="003D4537"/>
    <w:rsid w:val="003D52BD"/>
    <w:rsid w:val="003D6960"/>
    <w:rsid w:val="003D6B29"/>
    <w:rsid w:val="003E285C"/>
    <w:rsid w:val="003E31D2"/>
    <w:rsid w:val="003E3643"/>
    <w:rsid w:val="003E3E49"/>
    <w:rsid w:val="003E567A"/>
    <w:rsid w:val="003F580F"/>
    <w:rsid w:val="003F70F3"/>
    <w:rsid w:val="003F767D"/>
    <w:rsid w:val="003F7BCD"/>
    <w:rsid w:val="004026E8"/>
    <w:rsid w:val="00405EC8"/>
    <w:rsid w:val="00406140"/>
    <w:rsid w:val="00406F62"/>
    <w:rsid w:val="004109E3"/>
    <w:rsid w:val="00412ACE"/>
    <w:rsid w:val="00425FD2"/>
    <w:rsid w:val="004350DA"/>
    <w:rsid w:val="004376D6"/>
    <w:rsid w:val="004400E1"/>
    <w:rsid w:val="004442B6"/>
    <w:rsid w:val="004445D4"/>
    <w:rsid w:val="00450C4A"/>
    <w:rsid w:val="004575D2"/>
    <w:rsid w:val="004576B0"/>
    <w:rsid w:val="004626E0"/>
    <w:rsid w:val="00475615"/>
    <w:rsid w:val="00476A95"/>
    <w:rsid w:val="0048090C"/>
    <w:rsid w:val="00481E79"/>
    <w:rsid w:val="00481F8F"/>
    <w:rsid w:val="00485D97"/>
    <w:rsid w:val="00486215"/>
    <w:rsid w:val="004875A5"/>
    <w:rsid w:val="00487ABB"/>
    <w:rsid w:val="00490549"/>
    <w:rsid w:val="00495F5C"/>
    <w:rsid w:val="00497D38"/>
    <w:rsid w:val="004A1EE3"/>
    <w:rsid w:val="004B06FE"/>
    <w:rsid w:val="004B1982"/>
    <w:rsid w:val="004B309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3136"/>
    <w:rsid w:val="004E4A98"/>
    <w:rsid w:val="004E57BA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350E2"/>
    <w:rsid w:val="00541CF2"/>
    <w:rsid w:val="0055137A"/>
    <w:rsid w:val="00551B72"/>
    <w:rsid w:val="00552A18"/>
    <w:rsid w:val="00555172"/>
    <w:rsid w:val="00555BB8"/>
    <w:rsid w:val="00556C69"/>
    <w:rsid w:val="0056433B"/>
    <w:rsid w:val="00565AB9"/>
    <w:rsid w:val="00565CE0"/>
    <w:rsid w:val="00567F15"/>
    <w:rsid w:val="00571557"/>
    <w:rsid w:val="00575F74"/>
    <w:rsid w:val="00581864"/>
    <w:rsid w:val="00587F7D"/>
    <w:rsid w:val="0059057F"/>
    <w:rsid w:val="00592FF9"/>
    <w:rsid w:val="005976AB"/>
    <w:rsid w:val="005A1F74"/>
    <w:rsid w:val="005A54C4"/>
    <w:rsid w:val="005A575C"/>
    <w:rsid w:val="005A6687"/>
    <w:rsid w:val="005B0A82"/>
    <w:rsid w:val="005B2347"/>
    <w:rsid w:val="005C01F9"/>
    <w:rsid w:val="005C329F"/>
    <w:rsid w:val="005C4A20"/>
    <w:rsid w:val="005C54E0"/>
    <w:rsid w:val="005D5223"/>
    <w:rsid w:val="005D531C"/>
    <w:rsid w:val="005D5B8C"/>
    <w:rsid w:val="005D6CEE"/>
    <w:rsid w:val="005E1AA8"/>
    <w:rsid w:val="005E26DE"/>
    <w:rsid w:val="005E3B75"/>
    <w:rsid w:val="005E4500"/>
    <w:rsid w:val="005E51F9"/>
    <w:rsid w:val="005E599C"/>
    <w:rsid w:val="005F066A"/>
    <w:rsid w:val="005F2966"/>
    <w:rsid w:val="005F32B6"/>
    <w:rsid w:val="006001E1"/>
    <w:rsid w:val="006059D9"/>
    <w:rsid w:val="00606B77"/>
    <w:rsid w:val="006078BA"/>
    <w:rsid w:val="006135F9"/>
    <w:rsid w:val="00617021"/>
    <w:rsid w:val="00623867"/>
    <w:rsid w:val="00626AA2"/>
    <w:rsid w:val="0063063D"/>
    <w:rsid w:val="00630E69"/>
    <w:rsid w:val="00632FD4"/>
    <w:rsid w:val="0063637A"/>
    <w:rsid w:val="006363C3"/>
    <w:rsid w:val="006374D6"/>
    <w:rsid w:val="00641169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6D50"/>
    <w:rsid w:val="00677048"/>
    <w:rsid w:val="00681677"/>
    <w:rsid w:val="00681A1B"/>
    <w:rsid w:val="006850A6"/>
    <w:rsid w:val="00690386"/>
    <w:rsid w:val="00691D3D"/>
    <w:rsid w:val="00694F81"/>
    <w:rsid w:val="0069594D"/>
    <w:rsid w:val="006A0635"/>
    <w:rsid w:val="006A103B"/>
    <w:rsid w:val="006A109C"/>
    <w:rsid w:val="006A1B63"/>
    <w:rsid w:val="006A2162"/>
    <w:rsid w:val="006A4CCB"/>
    <w:rsid w:val="006B298F"/>
    <w:rsid w:val="006B5670"/>
    <w:rsid w:val="006C4DD5"/>
    <w:rsid w:val="006C5B56"/>
    <w:rsid w:val="006C69C1"/>
    <w:rsid w:val="006C6DED"/>
    <w:rsid w:val="006D0C83"/>
    <w:rsid w:val="006D14F5"/>
    <w:rsid w:val="006D38B1"/>
    <w:rsid w:val="006D427F"/>
    <w:rsid w:val="006D551B"/>
    <w:rsid w:val="006D6F86"/>
    <w:rsid w:val="006D7C44"/>
    <w:rsid w:val="006E6804"/>
    <w:rsid w:val="006E753D"/>
    <w:rsid w:val="006F7426"/>
    <w:rsid w:val="007008C6"/>
    <w:rsid w:val="0070545A"/>
    <w:rsid w:val="00705DC8"/>
    <w:rsid w:val="0070655C"/>
    <w:rsid w:val="0070727F"/>
    <w:rsid w:val="0072046A"/>
    <w:rsid w:val="00722B4E"/>
    <w:rsid w:val="00730B83"/>
    <w:rsid w:val="00735FBF"/>
    <w:rsid w:val="0075074E"/>
    <w:rsid w:val="00754953"/>
    <w:rsid w:val="0075696A"/>
    <w:rsid w:val="00756FAD"/>
    <w:rsid w:val="00757EB6"/>
    <w:rsid w:val="00757F96"/>
    <w:rsid w:val="00763198"/>
    <w:rsid w:val="0076326F"/>
    <w:rsid w:val="00763856"/>
    <w:rsid w:val="00763935"/>
    <w:rsid w:val="00767A19"/>
    <w:rsid w:val="00780026"/>
    <w:rsid w:val="00790351"/>
    <w:rsid w:val="007919B3"/>
    <w:rsid w:val="00792068"/>
    <w:rsid w:val="00795AAC"/>
    <w:rsid w:val="007A143C"/>
    <w:rsid w:val="007A5DDA"/>
    <w:rsid w:val="007B02AC"/>
    <w:rsid w:val="007B1151"/>
    <w:rsid w:val="007B40A8"/>
    <w:rsid w:val="007C04E9"/>
    <w:rsid w:val="007C5244"/>
    <w:rsid w:val="007D0719"/>
    <w:rsid w:val="007D473B"/>
    <w:rsid w:val="007D4EAB"/>
    <w:rsid w:val="007D6BD2"/>
    <w:rsid w:val="007D7BDF"/>
    <w:rsid w:val="007E4057"/>
    <w:rsid w:val="007F0CD0"/>
    <w:rsid w:val="008009FE"/>
    <w:rsid w:val="00800FB4"/>
    <w:rsid w:val="00804A6A"/>
    <w:rsid w:val="00807007"/>
    <w:rsid w:val="00807391"/>
    <w:rsid w:val="00817096"/>
    <w:rsid w:val="00817CB3"/>
    <w:rsid w:val="00821DD0"/>
    <w:rsid w:val="00822D46"/>
    <w:rsid w:val="00823309"/>
    <w:rsid w:val="008252D0"/>
    <w:rsid w:val="0082680D"/>
    <w:rsid w:val="0083138D"/>
    <w:rsid w:val="00831716"/>
    <w:rsid w:val="0083307C"/>
    <w:rsid w:val="008416E1"/>
    <w:rsid w:val="00841F0D"/>
    <w:rsid w:val="008437B3"/>
    <w:rsid w:val="00843A1D"/>
    <w:rsid w:val="008442CB"/>
    <w:rsid w:val="00846349"/>
    <w:rsid w:val="00854424"/>
    <w:rsid w:val="00854B10"/>
    <w:rsid w:val="00855B92"/>
    <w:rsid w:val="00855E67"/>
    <w:rsid w:val="00856626"/>
    <w:rsid w:val="00857883"/>
    <w:rsid w:val="00860DA7"/>
    <w:rsid w:val="00862F8D"/>
    <w:rsid w:val="00867441"/>
    <w:rsid w:val="00867FAF"/>
    <w:rsid w:val="00871114"/>
    <w:rsid w:val="008712B7"/>
    <w:rsid w:val="00871814"/>
    <w:rsid w:val="008765A4"/>
    <w:rsid w:val="00876E09"/>
    <w:rsid w:val="0088554A"/>
    <w:rsid w:val="008874E2"/>
    <w:rsid w:val="00890C62"/>
    <w:rsid w:val="00892488"/>
    <w:rsid w:val="00893EAD"/>
    <w:rsid w:val="00895F43"/>
    <w:rsid w:val="008A08E3"/>
    <w:rsid w:val="008A20E5"/>
    <w:rsid w:val="008A3CD0"/>
    <w:rsid w:val="008A6DE7"/>
    <w:rsid w:val="008A6E01"/>
    <w:rsid w:val="008B025D"/>
    <w:rsid w:val="008B5590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E7E4E"/>
    <w:rsid w:val="008E7E7A"/>
    <w:rsid w:val="008F24EC"/>
    <w:rsid w:val="008F3D91"/>
    <w:rsid w:val="008F7918"/>
    <w:rsid w:val="00902E22"/>
    <w:rsid w:val="00906306"/>
    <w:rsid w:val="00907849"/>
    <w:rsid w:val="00917360"/>
    <w:rsid w:val="0092241D"/>
    <w:rsid w:val="00923F89"/>
    <w:rsid w:val="00924ABD"/>
    <w:rsid w:val="00925A65"/>
    <w:rsid w:val="00931CC1"/>
    <w:rsid w:val="00935123"/>
    <w:rsid w:val="009375E4"/>
    <w:rsid w:val="009428A9"/>
    <w:rsid w:val="00942A6B"/>
    <w:rsid w:val="009431F2"/>
    <w:rsid w:val="00945C56"/>
    <w:rsid w:val="0094603C"/>
    <w:rsid w:val="00946EBD"/>
    <w:rsid w:val="009508DE"/>
    <w:rsid w:val="009526BD"/>
    <w:rsid w:val="009527D7"/>
    <w:rsid w:val="009537A4"/>
    <w:rsid w:val="00956A0A"/>
    <w:rsid w:val="00956D28"/>
    <w:rsid w:val="0095702A"/>
    <w:rsid w:val="00957696"/>
    <w:rsid w:val="00960ADE"/>
    <w:rsid w:val="00961B2D"/>
    <w:rsid w:val="00963D2F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1381"/>
    <w:rsid w:val="009B6EFD"/>
    <w:rsid w:val="009C3E77"/>
    <w:rsid w:val="009C5EB8"/>
    <w:rsid w:val="009D192E"/>
    <w:rsid w:val="009D1B70"/>
    <w:rsid w:val="009D23F1"/>
    <w:rsid w:val="009D41CD"/>
    <w:rsid w:val="009D7B1E"/>
    <w:rsid w:val="009E3772"/>
    <w:rsid w:val="009E4F23"/>
    <w:rsid w:val="009F013B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16D89"/>
    <w:rsid w:val="00A23731"/>
    <w:rsid w:val="00A24677"/>
    <w:rsid w:val="00A24B4C"/>
    <w:rsid w:val="00A25931"/>
    <w:rsid w:val="00A26943"/>
    <w:rsid w:val="00A26F01"/>
    <w:rsid w:val="00A3044E"/>
    <w:rsid w:val="00A30E5C"/>
    <w:rsid w:val="00A3112E"/>
    <w:rsid w:val="00A3310E"/>
    <w:rsid w:val="00A4332D"/>
    <w:rsid w:val="00A436C9"/>
    <w:rsid w:val="00A467E8"/>
    <w:rsid w:val="00A51190"/>
    <w:rsid w:val="00A5544C"/>
    <w:rsid w:val="00A60E80"/>
    <w:rsid w:val="00A6168F"/>
    <w:rsid w:val="00A6419C"/>
    <w:rsid w:val="00A66D1E"/>
    <w:rsid w:val="00A66DBB"/>
    <w:rsid w:val="00A67B87"/>
    <w:rsid w:val="00A7196F"/>
    <w:rsid w:val="00A728ED"/>
    <w:rsid w:val="00A75457"/>
    <w:rsid w:val="00A77624"/>
    <w:rsid w:val="00A81CAB"/>
    <w:rsid w:val="00A82D19"/>
    <w:rsid w:val="00A82F84"/>
    <w:rsid w:val="00A8765D"/>
    <w:rsid w:val="00A90797"/>
    <w:rsid w:val="00A95FDE"/>
    <w:rsid w:val="00AA2542"/>
    <w:rsid w:val="00AA3B62"/>
    <w:rsid w:val="00AA5982"/>
    <w:rsid w:val="00AA7E60"/>
    <w:rsid w:val="00AB2FDE"/>
    <w:rsid w:val="00AB389D"/>
    <w:rsid w:val="00AB61F5"/>
    <w:rsid w:val="00AC0F19"/>
    <w:rsid w:val="00AC487C"/>
    <w:rsid w:val="00AC5408"/>
    <w:rsid w:val="00AC56B9"/>
    <w:rsid w:val="00AD0A97"/>
    <w:rsid w:val="00AD2B68"/>
    <w:rsid w:val="00AD5A57"/>
    <w:rsid w:val="00AD69FB"/>
    <w:rsid w:val="00AE0D1C"/>
    <w:rsid w:val="00AE431B"/>
    <w:rsid w:val="00AE5B0B"/>
    <w:rsid w:val="00AE67B7"/>
    <w:rsid w:val="00AE6DAB"/>
    <w:rsid w:val="00AF1A35"/>
    <w:rsid w:val="00AF315D"/>
    <w:rsid w:val="00AF396E"/>
    <w:rsid w:val="00AF5EFA"/>
    <w:rsid w:val="00B00647"/>
    <w:rsid w:val="00B02193"/>
    <w:rsid w:val="00B0642A"/>
    <w:rsid w:val="00B070B2"/>
    <w:rsid w:val="00B111A0"/>
    <w:rsid w:val="00B12B58"/>
    <w:rsid w:val="00B13282"/>
    <w:rsid w:val="00B25E4B"/>
    <w:rsid w:val="00B31681"/>
    <w:rsid w:val="00B333D0"/>
    <w:rsid w:val="00B35FCD"/>
    <w:rsid w:val="00B37A1E"/>
    <w:rsid w:val="00B4258F"/>
    <w:rsid w:val="00B42C1B"/>
    <w:rsid w:val="00B42FD5"/>
    <w:rsid w:val="00B45F57"/>
    <w:rsid w:val="00B47B96"/>
    <w:rsid w:val="00B507B9"/>
    <w:rsid w:val="00B75A72"/>
    <w:rsid w:val="00B77CC8"/>
    <w:rsid w:val="00B8157D"/>
    <w:rsid w:val="00B852C0"/>
    <w:rsid w:val="00B85F53"/>
    <w:rsid w:val="00B9025A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AD3"/>
    <w:rsid w:val="00BE0E20"/>
    <w:rsid w:val="00BE25AE"/>
    <w:rsid w:val="00BF071C"/>
    <w:rsid w:val="00BF1010"/>
    <w:rsid w:val="00BF192E"/>
    <w:rsid w:val="00C03A55"/>
    <w:rsid w:val="00C14C3D"/>
    <w:rsid w:val="00C21F2A"/>
    <w:rsid w:val="00C232BE"/>
    <w:rsid w:val="00C27316"/>
    <w:rsid w:val="00C310DC"/>
    <w:rsid w:val="00C31F1D"/>
    <w:rsid w:val="00C36BB0"/>
    <w:rsid w:val="00C45272"/>
    <w:rsid w:val="00C529A3"/>
    <w:rsid w:val="00C633E2"/>
    <w:rsid w:val="00C667B7"/>
    <w:rsid w:val="00C819D8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3A35"/>
    <w:rsid w:val="00CB60D0"/>
    <w:rsid w:val="00CB7D25"/>
    <w:rsid w:val="00CC2565"/>
    <w:rsid w:val="00CC4595"/>
    <w:rsid w:val="00CC5395"/>
    <w:rsid w:val="00CD1AE1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2CC"/>
    <w:rsid w:val="00D31921"/>
    <w:rsid w:val="00D31A32"/>
    <w:rsid w:val="00D33113"/>
    <w:rsid w:val="00D3377D"/>
    <w:rsid w:val="00D33A74"/>
    <w:rsid w:val="00D34015"/>
    <w:rsid w:val="00D36B93"/>
    <w:rsid w:val="00D374A1"/>
    <w:rsid w:val="00D452F8"/>
    <w:rsid w:val="00D47794"/>
    <w:rsid w:val="00D51D32"/>
    <w:rsid w:val="00D53686"/>
    <w:rsid w:val="00D555A3"/>
    <w:rsid w:val="00D55B69"/>
    <w:rsid w:val="00D57265"/>
    <w:rsid w:val="00D602A9"/>
    <w:rsid w:val="00D60676"/>
    <w:rsid w:val="00D606C2"/>
    <w:rsid w:val="00D60E85"/>
    <w:rsid w:val="00D64663"/>
    <w:rsid w:val="00D64A33"/>
    <w:rsid w:val="00D66A9E"/>
    <w:rsid w:val="00D70427"/>
    <w:rsid w:val="00D735C7"/>
    <w:rsid w:val="00D73F90"/>
    <w:rsid w:val="00D800E6"/>
    <w:rsid w:val="00D803CD"/>
    <w:rsid w:val="00D809CE"/>
    <w:rsid w:val="00D860AA"/>
    <w:rsid w:val="00D91C48"/>
    <w:rsid w:val="00D92E78"/>
    <w:rsid w:val="00D9391B"/>
    <w:rsid w:val="00D97239"/>
    <w:rsid w:val="00DA33C7"/>
    <w:rsid w:val="00DA44E6"/>
    <w:rsid w:val="00DB0A8D"/>
    <w:rsid w:val="00DB1DE5"/>
    <w:rsid w:val="00DB1E0D"/>
    <w:rsid w:val="00DB3258"/>
    <w:rsid w:val="00DB45AA"/>
    <w:rsid w:val="00DB5CD8"/>
    <w:rsid w:val="00DB67BA"/>
    <w:rsid w:val="00DC15A5"/>
    <w:rsid w:val="00DC5ED1"/>
    <w:rsid w:val="00DC79DA"/>
    <w:rsid w:val="00DD1686"/>
    <w:rsid w:val="00DD449D"/>
    <w:rsid w:val="00DD772B"/>
    <w:rsid w:val="00DE07A5"/>
    <w:rsid w:val="00DE1BC3"/>
    <w:rsid w:val="00DE1BD2"/>
    <w:rsid w:val="00DE1DA5"/>
    <w:rsid w:val="00DE2EEF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B8C"/>
    <w:rsid w:val="00E25DAA"/>
    <w:rsid w:val="00E274DC"/>
    <w:rsid w:val="00E279CB"/>
    <w:rsid w:val="00E3430F"/>
    <w:rsid w:val="00E34CA7"/>
    <w:rsid w:val="00E34EBD"/>
    <w:rsid w:val="00E371F5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2FD8"/>
    <w:rsid w:val="00EB4ACA"/>
    <w:rsid w:val="00EB6175"/>
    <w:rsid w:val="00EB6546"/>
    <w:rsid w:val="00EB7A9F"/>
    <w:rsid w:val="00EB7AEC"/>
    <w:rsid w:val="00EC2911"/>
    <w:rsid w:val="00EC3FE3"/>
    <w:rsid w:val="00EC4412"/>
    <w:rsid w:val="00EC4F3F"/>
    <w:rsid w:val="00EC59C9"/>
    <w:rsid w:val="00ED45BD"/>
    <w:rsid w:val="00ED6A63"/>
    <w:rsid w:val="00EE0150"/>
    <w:rsid w:val="00EE44DF"/>
    <w:rsid w:val="00EE6AB0"/>
    <w:rsid w:val="00EF3ED9"/>
    <w:rsid w:val="00EF4959"/>
    <w:rsid w:val="00EF71F8"/>
    <w:rsid w:val="00F01F7E"/>
    <w:rsid w:val="00F033C6"/>
    <w:rsid w:val="00F03944"/>
    <w:rsid w:val="00F228FA"/>
    <w:rsid w:val="00F22EE9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1247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4C34"/>
    <w:rsid w:val="00F8688D"/>
    <w:rsid w:val="00F87979"/>
    <w:rsid w:val="00F90A60"/>
    <w:rsid w:val="00F94593"/>
    <w:rsid w:val="00F96CEE"/>
    <w:rsid w:val="00F976E9"/>
    <w:rsid w:val="00FA0BCC"/>
    <w:rsid w:val="00FA2639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3F70F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844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onermax.cz" TargetMode="External"/><Relationship Id="rId18" Type="http://schemas.openxmlformats.org/officeDocument/2006/relationships/hyperlink" Target="https://www.energystar.gov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tonermax.cz" TargetMode="External"/><Relationship Id="rId17" Type="http://schemas.openxmlformats.org/officeDocument/2006/relationships/hyperlink" Target="https://tcocertified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product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product-finder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389.html" TargetMode="External"/><Relationship Id="rId14" Type="http://schemas.openxmlformats.org/officeDocument/2006/relationships/hyperlink" Target="https://www.miroluk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a9EY4oOKrejZfM4lqgs/3g3BpHlKndybDYpw0vuJhf8=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/6GeMC/8cYSl9NK5FKz54lWCEyvyFb4/3bN2ATblwgI=</DigestValue>
    </Reference>
  </SignedInfo>
  <SignatureValue>RWTqcZ1hkfA6zNeE6f+QnT/pe5ZqWyqiZytiGsIgLbB8S5LfInfu/scSOIDl2yppTLOxZ/HoVyd0
xyyOCRltOeQ3Lxk/mQpo3EyYccpDW4Ia97aoMbFLK6u2fxGRCCWe71ORJPG3YGJPhkEBbwpnNXYa
lmLgjVreG9u5DpevY+0xrBShA5VsopCiF7Lf/xM/6fsQygExGAhEwhWrhe4EBIEkVBPaCO8YQA0b
EAnOnqz6/5/+wTRptOXisvnADmxDaEzntd99q9tzjWkz2eYTmD7sgwecAMfTq/AeFUKwKI63siRe
8h2woPSSAiR7y0F4K4zYcfwlgVw02x/WHnG1nQ==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</Transform>
          <Transform Algorithm="http://www.w3.org/TR/2001/REC-xml-c14n-20010315"/>
        </Transforms>
        <DigestMethod Algorithm="http://www.w3.org/2001/04/xmlenc#sha256"/>
        <DigestValue>rSSlfb/NxZ+MqoQJp8wP8+bgfgDQAS0BywXpou33OQs=</DigestValue>
      </Reference>
      <Reference URI="/word/document.xml?ContentType=application/vnd.openxmlformats-officedocument.wordprocessingml.document.main+xml">
        <DigestMethod Algorithm="http://www.w3.org/2001/04/xmlenc#sha256"/>
        <DigestValue>5d9WgMJUtsFWe/4nLYxQUABrU2YYO8gqTIT9KLPIMY4=</DigestValue>
      </Reference>
      <Reference URI="/word/endnotes.xml?ContentType=application/vnd.openxmlformats-officedocument.wordprocessingml.endnotes+xml">
        <DigestMethod Algorithm="http://www.w3.org/2001/04/xmlenc#sha256"/>
        <DigestValue>cIJXpSYkiA5hUq8ZJBURYEh8sLoBbWVE2rBiYpqmwjY=</DigestValue>
      </Reference>
      <Reference URI="/word/fontTable.xml?ContentType=application/vnd.openxmlformats-officedocument.wordprocessingml.fontTable+xml">
        <DigestMethod Algorithm="http://www.w3.org/2001/04/xmlenc#sha256"/>
        <DigestValue>enDPM1r16dMCg5iAuCWKrvqhLpdxJKTBhJtRZt7FxDk=</DigestValue>
      </Reference>
      <Reference URI="/word/footer1.xml?ContentType=application/vnd.openxmlformats-officedocument.wordprocessingml.footer+xml">
        <DigestMethod Algorithm="http://www.w3.org/2001/04/xmlenc#sha256"/>
        <DigestValue>jkeOFcU0kABgy7bdR243Dc4Se20x+li0mZ/R705Fj1w=</DigestValue>
      </Reference>
      <Reference URI="/word/footnotes.xml?ContentType=application/vnd.openxmlformats-officedocument.wordprocessingml.footnotes+xml">
        <DigestMethod Algorithm="http://www.w3.org/2001/04/xmlenc#sha256"/>
        <DigestValue>jl6LNAq5k6G8p0B6SRG5rUQ3kdn5LcCFsyVvPob23LI=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gV8SeYj7lLsnOCvUV7AepKypfnb1Sa2xnMktL/DU2f8=</DigestValue>
      </Reference>
      <Reference URI="/word/settings.xml?ContentType=application/vnd.openxmlformats-officedocument.wordprocessingml.settings+xml">
        <DigestMethod Algorithm="http://www.w3.org/2001/04/xmlenc#sha256"/>
        <DigestValue>ZIF/mS22Dlh+xqxZlNqFbxEKyfPJ4VjpaA84yJ57lzs=</DigestValue>
      </Reference>
      <Reference URI="/word/styles.xml?ContentType=application/vnd.openxmlformats-officedocument.wordprocessingml.styles+xml">
        <DigestMethod Algorithm="http://www.w3.org/2001/04/xmlenc#sha256"/>
        <DigestValue>ihIxNcNkkf8/Kk8ydI4dH2UzKSbWXiSoBxZkthz30cU=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wUnu6nh77DZMtdiCRcuNBAPCjDIOuBxAQX5RG9faF28=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2023-10-30T09:26:33Z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2023-10-30T09:26:33Z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BFC06-5BEF-4FCF-AD28-A33D40428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3025</Words>
  <Characters>17850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20834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15</cp:revision>
  <cp:lastPrinted>2023-03-02T06:51:00Z</cp:lastPrinted>
  <dcterms:created xsi:type="dcterms:W3CDTF">2023-03-03T06:52:00Z</dcterms:created>
  <dcterms:modified xsi:type="dcterms:W3CDTF">2023-10-30T09:26:00Z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